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C1" w:rsidRDefault="001608C1" w:rsidP="003F5EB2">
      <w:pPr>
        <w:pStyle w:val="Corpotesto"/>
        <w:spacing w:line="240" w:lineRule="auto"/>
        <w:rPr>
          <w:sz w:val="22"/>
          <w:szCs w:val="22"/>
        </w:rPr>
      </w:pPr>
      <w:r>
        <w:rPr>
          <w:sz w:val="22"/>
          <w:szCs w:val="22"/>
        </w:rPr>
        <w:t>All. A</w:t>
      </w:r>
    </w:p>
    <w:p w:rsidR="001608C1" w:rsidRPr="00B401DB" w:rsidRDefault="001608C1" w:rsidP="003F5EB2">
      <w:pPr>
        <w:pStyle w:val="Corpotesto"/>
        <w:spacing w:line="240" w:lineRule="auto"/>
        <w:rPr>
          <w:sz w:val="22"/>
          <w:szCs w:val="22"/>
        </w:rPr>
      </w:pPr>
      <w:r w:rsidRPr="00B401DB">
        <w:rPr>
          <w:sz w:val="22"/>
          <w:szCs w:val="22"/>
        </w:rPr>
        <w:t>Fac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r w:rsidRPr="00A60652">
        <w:rPr>
          <w:sz w:val="22"/>
          <w:szCs w:val="22"/>
          <w:lang w:val="en-US"/>
        </w:rPr>
        <w:t xml:space="preserve">Sardegna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Default="001316DD" w:rsidP="008077EE">
      <w:pPr>
        <w:ind w:left="4254" w:right="-1"/>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Il/La sottoscritto/a ………………………………</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nato/a a……………………………………………il……………</w:t>
            </w:r>
            <w:r>
              <w:rPr>
                <w:sz w:val="22"/>
                <w:szCs w:val="22"/>
              </w:rPr>
              <w:t>……………</w:t>
            </w:r>
            <w:r w:rsidRPr="000D5E6B">
              <w:rPr>
                <w:sz w:val="22"/>
                <w:szCs w:val="22"/>
              </w:rPr>
              <w:t>…………………………………</w:t>
            </w:r>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residente in via…………………………………</w:t>
            </w:r>
            <w:r>
              <w:rPr>
                <w:sz w:val="22"/>
                <w:szCs w:val="22"/>
              </w:rPr>
              <w:t>……………...</w:t>
            </w:r>
            <w:r w:rsidRPr="000D5E6B">
              <w:rPr>
                <w:sz w:val="22"/>
                <w:szCs w:val="22"/>
              </w:rPr>
              <w:t>……………………………………………………..</w:t>
            </w:r>
          </w:p>
          <w:p w:rsidR="00E30455" w:rsidRDefault="001608C1"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sidR="00E30455">
              <w:rPr>
                <w:sz w:val="22"/>
                <w:szCs w:val="22"/>
              </w:rPr>
              <w:t>…</w:t>
            </w:r>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E30455">
              <w:rPr>
                <w:sz w:val="22"/>
                <w:szCs w:val="22"/>
              </w:rPr>
              <w:t>……………...……………………………………………………</w:t>
            </w:r>
          </w:p>
          <w:p w:rsidR="001608C1" w:rsidRPr="000D5E6B" w:rsidRDefault="00E30455" w:rsidP="008146BD">
            <w:pPr>
              <w:spacing w:line="360" w:lineRule="auto"/>
              <w:jc w:val="both"/>
              <w:rPr>
                <w:sz w:val="22"/>
                <w:szCs w:val="22"/>
              </w:rPr>
            </w:pPr>
            <w:r w:rsidRPr="000D5E6B">
              <w:rPr>
                <w:sz w:val="22"/>
                <w:szCs w:val="22"/>
              </w:rPr>
              <w:t>C.A.P………………………….città……………….…………………………prov………</w:t>
            </w:r>
            <w:r>
              <w:rPr>
                <w:sz w:val="22"/>
                <w:szCs w:val="22"/>
              </w:rPr>
              <w:t>…………..</w:t>
            </w:r>
            <w:r w:rsidRPr="000D5E6B">
              <w:rPr>
                <w:sz w:val="22"/>
                <w:szCs w:val="22"/>
              </w:rPr>
              <w:t>……….…</w:t>
            </w:r>
            <w:r>
              <w:rPr>
                <w:sz w:val="22"/>
                <w:szCs w:val="22"/>
              </w:rPr>
              <w:t>…</w:t>
            </w:r>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telefono……………</w:t>
            </w:r>
            <w:r>
              <w:rPr>
                <w:sz w:val="22"/>
                <w:szCs w:val="22"/>
              </w:rPr>
              <w:t>…….</w:t>
            </w:r>
            <w:r w:rsidRPr="000D5E6B">
              <w:rPr>
                <w:sz w:val="22"/>
                <w:szCs w:val="22"/>
              </w:rPr>
              <w:t>……………   numero cellulare…………</w:t>
            </w:r>
            <w:r>
              <w:rPr>
                <w:sz w:val="22"/>
                <w:szCs w:val="22"/>
              </w:rPr>
              <w:t>……..</w:t>
            </w:r>
            <w:r w:rsidRPr="000D5E6B">
              <w:rPr>
                <w:sz w:val="22"/>
                <w:szCs w:val="22"/>
              </w:rPr>
              <w:t>……………………………….</w:t>
            </w:r>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8146BD">
            <w:pPr>
              <w:spacing w:line="360" w:lineRule="auto"/>
              <w:jc w:val="both"/>
              <w:rPr>
                <w:sz w:val="22"/>
                <w:szCs w:val="22"/>
              </w:rPr>
            </w:pPr>
            <w:r w:rsidRPr="000D5E6B">
              <w:rPr>
                <w:sz w:val="22"/>
                <w:szCs w:val="22"/>
              </w:rPr>
              <w:t>indirizzo e-mail:…………………………………</w:t>
            </w:r>
            <w:r>
              <w:rPr>
                <w:sz w:val="22"/>
                <w:szCs w:val="22"/>
              </w:rPr>
              <w:t>……………..</w:t>
            </w:r>
            <w:r w:rsidRPr="000D5E6B">
              <w:rPr>
                <w:sz w:val="22"/>
                <w:szCs w:val="22"/>
              </w:rPr>
              <w:t>……………………………………………………</w:t>
            </w:r>
          </w:p>
        </w:tc>
      </w:tr>
      <w:tr w:rsidR="001608C1" w:rsidRPr="000D5E6B" w:rsidTr="009A3FDD">
        <w:tblPrEx>
          <w:tblCellMar>
            <w:left w:w="70" w:type="dxa"/>
            <w:right w:w="70" w:type="dxa"/>
          </w:tblCellMar>
          <w:tblLook w:val="0000" w:firstRow="0" w:lastRow="0" w:firstColumn="0" w:lastColumn="0" w:noHBand="0" w:noVBand="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357042" w:rsidRPr="009B5495" w:rsidRDefault="00357042" w:rsidP="00357042">
      <w:pPr>
        <w:jc w:val="center"/>
        <w:rPr>
          <w:sz w:val="22"/>
          <w:szCs w:val="22"/>
        </w:rPr>
      </w:pPr>
    </w:p>
    <w:p w:rsidR="00611C97" w:rsidRPr="00854F0E" w:rsidRDefault="002F743D" w:rsidP="00611C97">
      <w:pPr>
        <w:ind w:left="-284"/>
        <w:jc w:val="both"/>
        <w:rPr>
          <w:b/>
          <w:iCs/>
          <w:sz w:val="22"/>
          <w:szCs w:val="22"/>
        </w:rPr>
      </w:pPr>
      <w:r w:rsidRPr="00854F0E">
        <w:rPr>
          <w:b/>
          <w:sz w:val="22"/>
          <w:szCs w:val="22"/>
        </w:rPr>
        <w:t xml:space="preserve">DI ESSERE AMMESSO A PARTECIPARE ALLA SELEZIONE PUBBLICA PER IL CONFERIMENTO DI N. 1 INCARICO QUINQUENNALE, RINNOVABILE, DI DIRETTORE DI STRUTTURA COMPLESSA, PER LA DIREZIONE DELLA S.C. </w:t>
      </w:r>
      <w:r>
        <w:rPr>
          <w:b/>
          <w:sz w:val="22"/>
          <w:szCs w:val="22"/>
        </w:rPr>
        <w:t xml:space="preserve">MEDICINA CAGLIARI AFFERENTE AL DIPARTIMENTO DI AREA MEDICA </w:t>
      </w:r>
      <w:r w:rsidRPr="00854F0E">
        <w:rPr>
          <w:b/>
          <w:sz w:val="22"/>
          <w:szCs w:val="22"/>
        </w:rPr>
        <w:t>DELLA ASL</w:t>
      </w:r>
      <w:r w:rsidRPr="00854F0E">
        <w:rPr>
          <w:b/>
          <w:spacing w:val="-1"/>
          <w:sz w:val="22"/>
          <w:szCs w:val="22"/>
        </w:rPr>
        <w:t xml:space="preserve"> </w:t>
      </w:r>
      <w:r>
        <w:rPr>
          <w:b/>
          <w:spacing w:val="-1"/>
          <w:sz w:val="22"/>
          <w:szCs w:val="22"/>
        </w:rPr>
        <w:t>N</w:t>
      </w:r>
      <w:r w:rsidRPr="00854F0E">
        <w:rPr>
          <w:b/>
          <w:spacing w:val="-1"/>
          <w:sz w:val="22"/>
          <w:szCs w:val="22"/>
        </w:rPr>
        <w:t xml:space="preserve">. 8 </w:t>
      </w:r>
      <w:r w:rsidRPr="00854F0E">
        <w:rPr>
          <w:b/>
          <w:sz w:val="22"/>
          <w:szCs w:val="22"/>
        </w:rPr>
        <w:t>DI</w:t>
      </w:r>
      <w:r w:rsidRPr="00854F0E">
        <w:rPr>
          <w:b/>
          <w:spacing w:val="1"/>
          <w:sz w:val="22"/>
          <w:szCs w:val="22"/>
        </w:rPr>
        <w:t xml:space="preserve"> </w:t>
      </w:r>
      <w:r w:rsidRPr="00854F0E">
        <w:rPr>
          <w:b/>
          <w:sz w:val="22"/>
          <w:szCs w:val="22"/>
        </w:rPr>
        <w:t xml:space="preserve">CAGLIARI. </w:t>
      </w:r>
      <w:bookmarkStart w:id="0" w:name="_GoBack"/>
      <w:bookmarkEnd w:id="0"/>
    </w:p>
    <w:p w:rsidR="00593406" w:rsidRDefault="00593406" w:rsidP="006936A0">
      <w:pPr>
        <w:jc w:val="both"/>
        <w:rPr>
          <w:sz w:val="22"/>
          <w:szCs w:val="22"/>
        </w:rPr>
      </w:pPr>
    </w:p>
    <w:p w:rsidR="001608C1" w:rsidRDefault="001608C1" w:rsidP="00477E58">
      <w:pPr>
        <w:ind w:left="-284"/>
        <w:jc w:val="both"/>
        <w:rPr>
          <w:sz w:val="22"/>
          <w:szCs w:val="22"/>
        </w:rPr>
      </w:pPr>
      <w:r w:rsidRPr="000D5E6B">
        <w:rPr>
          <w:sz w:val="22"/>
          <w:szCs w:val="22"/>
        </w:rPr>
        <w:t>E CONSAPEVOLE DELLE SANZIONI PENALI PREVISTE PER LE IPOTESI DI FALSITÀ IN ATTI E DICHIARAZIONI MENDACI, NONCHÉ DELLA SANZIONE DELLA DECADENZA DAI BENEFICI CONSEGUITI A SEGUITO DI UN PROVVEDIMENTO ADOTTATO IN BASE AD UNA DICHIARAZIONE RIVELATASI SUCCESSIVAMENTE NON VERITIERA, PREVISTE DAGLI ARTICOLI 75 E 76 DEL D</w:t>
      </w:r>
      <w:r>
        <w:rPr>
          <w:sz w:val="22"/>
          <w:szCs w:val="22"/>
        </w:rPr>
        <w:t>.P.R. 28 DICEMBRE 2000, N. 445 “</w:t>
      </w:r>
      <w:r w:rsidRPr="000D5E6B">
        <w:rPr>
          <w:sz w:val="22"/>
          <w:szCs w:val="22"/>
        </w:rPr>
        <w:t>TESTO UNICO DELLE DISPOSIZIONI LEGISLATIVE E REGOLAMENTARI IN MATERIA DI</w:t>
      </w:r>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DEGLI ARTT. 46 E 47 DEL D.P.R. 445 DEL 28/12/2000 E S.M.I.</w:t>
      </w:r>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6936A0" w:rsidRDefault="006936A0"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lastRenderedPageBreak/>
              <w:t>o cittadinanza  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_______________________________ ;</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_________________________________________________________________________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r>
              <w:rPr>
                <w:sz w:val="22"/>
                <w:szCs w:val="22"/>
              </w:rPr>
              <w:t>…………</w:t>
            </w:r>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ovvero, motivi di non iscrizione o cancellazione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Pr>
                <w:sz w:val="22"/>
                <w:szCs w:val="22"/>
              </w:rPr>
              <w:t xml:space="preserve">                              </w:t>
            </w:r>
            <w:r w:rsidR="001608C1">
              <w:rPr>
                <w:sz w:val="22"/>
                <w:szCs w:val="22"/>
              </w:rPr>
              <w:t xml:space="preserve">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lastRenderedPageBreak/>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 xml:space="preserve">essere in possesso del Diploma di </w:t>
            </w:r>
            <w:r w:rsidR="001608C1" w:rsidRPr="000D5E6B">
              <w:rPr>
                <w:b/>
                <w:sz w:val="22"/>
                <w:szCs w:val="22"/>
              </w:rPr>
              <w:t>Laurea</w:t>
            </w:r>
            <w:r w:rsidR="001608C1" w:rsidRPr="000D5E6B">
              <w:rPr>
                <w:sz w:val="22"/>
                <w:szCs w:val="22"/>
              </w:rPr>
              <w:t xml:space="preserve"> in </w:t>
            </w:r>
            <w:r w:rsidR="001608C1">
              <w:rPr>
                <w:sz w:val="22"/>
                <w:szCs w:val="22"/>
              </w:rPr>
              <w:t>Medicina e Chirurgia</w:t>
            </w:r>
          </w:p>
          <w:p w:rsidR="001608C1" w:rsidRPr="000D5E6B" w:rsidRDefault="001608C1" w:rsidP="00C90A6A">
            <w:pPr>
              <w:spacing w:line="276" w:lineRule="auto"/>
              <w:jc w:val="both"/>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conseguito in data……………………………………………………………...........……………………………</w:t>
            </w:r>
            <w:r>
              <w:rPr>
                <w:sz w:val="22"/>
                <w:szCs w:val="22"/>
              </w:rPr>
              <w:t>….</w:t>
            </w:r>
          </w:p>
          <w:p w:rsidR="001608C1" w:rsidRPr="000D5E6B" w:rsidRDefault="001608C1" w:rsidP="00C90A6A">
            <w:pPr>
              <w:spacing w:line="276" w:lineRule="auto"/>
              <w:jc w:val="both"/>
              <w:rPr>
                <w:sz w:val="22"/>
                <w:szCs w:val="22"/>
              </w:rPr>
            </w:pPr>
            <w:r w:rsidRPr="000D5E6B">
              <w:rPr>
                <w:sz w:val="22"/>
                <w:szCs w:val="22"/>
              </w:rPr>
              <w:t>presso l’Università ………………………………………………………………………………………………</w:t>
            </w:r>
            <w:r>
              <w:rPr>
                <w:sz w:val="22"/>
                <w:szCs w:val="22"/>
              </w:rPr>
              <w:t>…..</w:t>
            </w:r>
          </w:p>
          <w:p w:rsidR="001608C1" w:rsidRDefault="001608C1" w:rsidP="00C90A6A">
            <w:pPr>
              <w:spacing w:line="276" w:lineRule="auto"/>
              <w:jc w:val="both"/>
              <w:rPr>
                <w:sz w:val="22"/>
                <w:szCs w:val="22"/>
              </w:rPr>
            </w:pPr>
            <w:r w:rsidRPr="000D5E6B">
              <w:rPr>
                <w:sz w:val="22"/>
                <w:szCs w:val="22"/>
              </w:rPr>
              <w:t>sita in……………………………………………………………………………….............……………………...</w:t>
            </w:r>
            <w:r>
              <w:rPr>
                <w:sz w:val="22"/>
                <w:szCs w:val="22"/>
              </w:rPr>
              <w:t>...</w:t>
            </w:r>
          </w:p>
          <w:p w:rsidR="001608C1" w:rsidRPr="000D5E6B" w:rsidRDefault="001608C1" w:rsidP="00C90A6A">
            <w:pPr>
              <w:spacing w:line="276" w:lineRule="auto"/>
              <w:jc w:val="both"/>
              <w:rPr>
                <w:sz w:val="22"/>
                <w:szCs w:val="22"/>
              </w:rPr>
            </w:pP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8C1" w:rsidRPr="000D5E6B">
              <w:rPr>
                <w:b/>
                <w:sz w:val="22"/>
                <w:szCs w:val="22"/>
              </w:rPr>
              <w:t>albo dell’ordine d</w:t>
            </w:r>
            <w:r w:rsidR="001608C1">
              <w:rPr>
                <w:b/>
                <w:sz w:val="22"/>
                <w:szCs w:val="22"/>
              </w:rPr>
              <w:t xml:space="preserve">ei Medici </w:t>
            </w:r>
            <w:r w:rsidR="001608C1" w:rsidRPr="000D5E6B">
              <w:rPr>
                <w:sz w:val="22"/>
                <w:szCs w:val="22"/>
              </w:rPr>
              <w:t>della Provincia/Regione</w:t>
            </w:r>
            <w:r w:rsidR="00E30455">
              <w:rPr>
                <w:sz w:val="22"/>
                <w:szCs w:val="22"/>
              </w:rPr>
              <w:t xml:space="preserve"> </w:t>
            </w:r>
            <w:r w:rsidR="001608C1" w:rsidRPr="000D5E6B">
              <w:rPr>
                <w:sz w:val="22"/>
                <w:szCs w:val="22"/>
              </w:rPr>
              <w:t>di</w:t>
            </w:r>
            <w:r w:rsidR="001608C1">
              <w:rPr>
                <w:sz w:val="22"/>
                <w:szCs w:val="22"/>
              </w:rPr>
              <w:t xml:space="preserve"> .</w:t>
            </w:r>
            <w:r w:rsidR="001608C1" w:rsidRPr="000D5E6B">
              <w:rPr>
                <w:sz w:val="22"/>
                <w:szCs w:val="22"/>
              </w:rPr>
              <w:t>……</w:t>
            </w:r>
            <w:r w:rsidR="001608C1">
              <w:rPr>
                <w:sz w:val="22"/>
                <w:szCs w:val="22"/>
              </w:rPr>
              <w:t>…….</w:t>
            </w:r>
            <w:r w:rsidR="001608C1" w:rsidRPr="000D5E6B">
              <w:rPr>
                <w:sz w:val="22"/>
                <w:szCs w:val="22"/>
              </w:rPr>
              <w:t>……………………….</w:t>
            </w:r>
          </w:p>
          <w:p w:rsidR="001608C1" w:rsidRDefault="001608C1" w:rsidP="008146BD">
            <w:pPr>
              <w:rPr>
                <w:sz w:val="22"/>
                <w:szCs w:val="22"/>
              </w:rPr>
            </w:pPr>
          </w:p>
          <w:p w:rsidR="001608C1" w:rsidRDefault="001608C1" w:rsidP="008146BD">
            <w:pPr>
              <w:rPr>
                <w:sz w:val="22"/>
                <w:szCs w:val="22"/>
              </w:rPr>
            </w:pPr>
            <w:r w:rsidRPr="000D5E6B">
              <w:rPr>
                <w:sz w:val="22"/>
                <w:szCs w:val="22"/>
              </w:rPr>
              <w:t>dal</w:t>
            </w:r>
            <w:r w:rsidR="00F331FD">
              <w:rPr>
                <w:sz w:val="22"/>
                <w:szCs w:val="22"/>
              </w:rPr>
              <w:t xml:space="preserve"> </w:t>
            </w:r>
            <w:r w:rsidRPr="000D5E6B">
              <w:rPr>
                <w:sz w:val="22"/>
                <w:szCs w:val="22"/>
              </w:rPr>
              <w:t>…………………………………………………… N° di I</w:t>
            </w:r>
            <w:r>
              <w:rPr>
                <w:sz w:val="22"/>
                <w:szCs w:val="22"/>
              </w:rPr>
              <w:t>s</w:t>
            </w:r>
            <w:r w:rsidRPr="000D5E6B">
              <w:rPr>
                <w:sz w:val="22"/>
                <w:szCs w:val="22"/>
              </w:rPr>
              <w:t xml:space="preserve">crizione </w:t>
            </w:r>
            <w:r>
              <w:rPr>
                <w:sz w:val="22"/>
                <w:szCs w:val="22"/>
              </w:rPr>
              <w:t>………………….…………….………</w:t>
            </w:r>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Disciplina: …………………………..</w:t>
            </w:r>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r>
              <w:rPr>
                <w:sz w:val="22"/>
                <w:szCs w:val="22"/>
              </w:rPr>
              <w:t>…</w:t>
            </w:r>
            <w:r w:rsidRPr="000D5E6B">
              <w:rPr>
                <w:sz w:val="22"/>
                <w:szCs w:val="22"/>
              </w:rPr>
              <w:t>.</w:t>
            </w:r>
          </w:p>
          <w:p w:rsidR="001608C1" w:rsidRDefault="001608C1" w:rsidP="00FB60B9">
            <w:pPr>
              <w:jc w:val="both"/>
              <w:rPr>
                <w:sz w:val="22"/>
                <w:szCs w:val="22"/>
              </w:rPr>
            </w:pPr>
            <w:r w:rsidRPr="000D5E6B">
              <w:rPr>
                <w:sz w:val="22"/>
                <w:szCs w:val="22"/>
              </w:rPr>
              <w:t>sita in……………………………………………………………………………….............……………………...</w:t>
            </w:r>
            <w:r>
              <w:rPr>
                <w:sz w:val="22"/>
                <w:szCs w:val="22"/>
              </w:rPr>
              <w:t>...</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Disciplina: …………………………..</w:t>
            </w:r>
            <w:r w:rsidRPr="000D5E6B">
              <w:rPr>
                <w:sz w:val="22"/>
                <w:szCs w:val="22"/>
              </w:rPr>
              <w:t>…………….……………………………………………………………..</w:t>
            </w:r>
          </w:p>
          <w:p w:rsidR="001608C1" w:rsidRDefault="001608C1" w:rsidP="002755B3">
            <w:pPr>
              <w:spacing w:line="360" w:lineRule="auto"/>
              <w:jc w:val="both"/>
              <w:rPr>
                <w:sz w:val="22"/>
                <w:szCs w:val="22"/>
              </w:rPr>
            </w:pPr>
            <w:r w:rsidRPr="000D5E6B">
              <w:rPr>
                <w:sz w:val="22"/>
                <w:szCs w:val="22"/>
              </w:rPr>
              <w:t>conseguita in data……………………….presso l’Università di……………</w:t>
            </w:r>
            <w:r>
              <w:rPr>
                <w:sz w:val="22"/>
                <w:szCs w:val="22"/>
              </w:rPr>
              <w:t>….</w:t>
            </w:r>
            <w:r w:rsidRPr="000D5E6B">
              <w:rPr>
                <w:sz w:val="22"/>
                <w:szCs w:val="22"/>
              </w:rPr>
              <w:t>…………………………..……...</w:t>
            </w:r>
          </w:p>
          <w:p w:rsidR="001608C1" w:rsidRPr="000D5E6B" w:rsidRDefault="001608C1" w:rsidP="00C90A6A">
            <w:pPr>
              <w:spacing w:after="240"/>
              <w:jc w:val="both"/>
              <w:rPr>
                <w:sz w:val="22"/>
                <w:szCs w:val="22"/>
              </w:rPr>
            </w:pPr>
            <w:r w:rsidRPr="000D5E6B">
              <w:rPr>
                <w:sz w:val="22"/>
                <w:szCs w:val="22"/>
              </w:rPr>
              <w:t>sita in……………………………………………………………………………….............……………………...</w:t>
            </w:r>
            <w:r>
              <w:rPr>
                <w:sz w:val="22"/>
                <w:szCs w:val="22"/>
              </w:rPr>
              <w:t>...</w:t>
            </w: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r>
              <w:rPr>
                <w:sz w:val="22"/>
                <w:szCs w:val="22"/>
              </w:rPr>
              <w:t>……</w:t>
            </w:r>
            <w:r w:rsidRPr="000D5E6B">
              <w:rPr>
                <w:sz w:val="22"/>
                <w:szCs w:val="22"/>
              </w:rPr>
              <w:t xml:space="preserve"> e che l'immatricolazione è avvenuta in data </w:t>
            </w:r>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r w:rsidR="001608C1">
              <w:rPr>
                <w:sz w:val="22"/>
                <w:szCs w:val="22"/>
              </w:rPr>
              <w:t>……………..</w:t>
            </w:r>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nella disciplina di ………………………………………………..….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r>
              <w:t>…………………………………………………………………………………………………………………………</w:t>
            </w:r>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5148FF">
            <w:pPr>
              <w:ind w:left="76"/>
              <w:rPr>
                <w:sz w:val="22"/>
                <w:szCs w:val="22"/>
              </w:rPr>
            </w:pPr>
            <w:r w:rsidRPr="000D5E6B">
              <w:rPr>
                <w:sz w:val="22"/>
                <w:szCs w:val="22"/>
              </w:rPr>
              <w:t>disciplina:………………………………………………………………………………………………</w:t>
            </w:r>
            <w:r>
              <w:rPr>
                <w:sz w:val="22"/>
                <w:szCs w:val="22"/>
              </w:rPr>
              <w:t>…………...</w:t>
            </w:r>
          </w:p>
          <w:p w:rsidR="001608C1" w:rsidRPr="000D5E6B" w:rsidRDefault="001608C1" w:rsidP="005148FF">
            <w:pPr>
              <w:ind w:left="76"/>
              <w:rPr>
                <w:sz w:val="22"/>
                <w:szCs w:val="22"/>
              </w:rPr>
            </w:pPr>
            <w:r w:rsidRPr="000D5E6B">
              <w:rPr>
                <w:sz w:val="22"/>
                <w:szCs w:val="22"/>
              </w:rPr>
              <w:t>dal………………………………</w:t>
            </w:r>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Default="001608C1" w:rsidP="005148FF">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 ..…………………………………………………………………………………..</w:t>
            </w:r>
          </w:p>
          <w:p w:rsidR="000C3C88" w:rsidRDefault="000C3C88" w:rsidP="005148FF">
            <w:pPr>
              <w:ind w:left="76"/>
              <w:rPr>
                <w:sz w:val="22"/>
                <w:szCs w:val="22"/>
              </w:rPr>
            </w:pPr>
            <w:r>
              <w:rPr>
                <w:sz w:val="22"/>
                <w:szCs w:val="22"/>
              </w:rPr>
              <w:t>PEC ………………………………………………………………………………………………………………..</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sidR="000C3C88">
              <w:rPr>
                <w:sz w:val="22"/>
                <w:szCs w:val="22"/>
              </w:rPr>
              <w:t>..</w:t>
            </w:r>
            <w:r w:rsidRPr="000D5E6B">
              <w:rPr>
                <w:sz w:val="22"/>
                <w:szCs w:val="22"/>
              </w:rPr>
              <w:t>………</w:t>
            </w:r>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9B5495">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146BD">
            <w:pPr>
              <w:ind w:left="76"/>
              <w:rPr>
                <w:sz w:val="22"/>
                <w:szCs w:val="22"/>
              </w:rPr>
            </w:pPr>
            <w:r w:rsidRPr="000D5E6B">
              <w:rPr>
                <w:sz w:val="22"/>
                <w:szCs w:val="22"/>
              </w:rPr>
              <w:t>disciplina:………………………………………………………………………………………………</w:t>
            </w:r>
            <w:r>
              <w:rPr>
                <w:sz w:val="22"/>
                <w:szCs w:val="22"/>
              </w:rPr>
              <w:t>…………...</w:t>
            </w:r>
          </w:p>
          <w:p w:rsidR="001608C1" w:rsidRPr="000D5E6B" w:rsidRDefault="001608C1" w:rsidP="008146BD">
            <w:pPr>
              <w:ind w:left="76"/>
              <w:rPr>
                <w:sz w:val="22"/>
                <w:szCs w:val="22"/>
              </w:rPr>
            </w:pPr>
            <w:r w:rsidRPr="000D5E6B">
              <w:rPr>
                <w:sz w:val="22"/>
                <w:szCs w:val="22"/>
              </w:rPr>
              <w:t>dal………………………………</w:t>
            </w:r>
            <w:r w:rsidR="00E30455">
              <w:rPr>
                <w:sz w:val="22"/>
                <w:szCs w:val="22"/>
              </w:rPr>
              <w:t xml:space="preserve"> </w:t>
            </w:r>
            <w:r w:rsidRPr="000D5E6B">
              <w:rPr>
                <w:sz w:val="22"/>
                <w:szCs w:val="22"/>
              </w:rPr>
              <w:t>al</w:t>
            </w:r>
            <w:r w:rsidR="00E30455">
              <w:rPr>
                <w:sz w:val="22"/>
                <w:szCs w:val="22"/>
              </w:rPr>
              <w:t xml:space="preserve"> </w:t>
            </w:r>
            <w:r w:rsidRPr="000D5E6B">
              <w:rPr>
                <w:sz w:val="22"/>
                <w:szCs w:val="22"/>
              </w:rPr>
              <w:t>…………………………</w:t>
            </w:r>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9B5495" w:rsidRPr="000D5E6B" w:rsidRDefault="009B5495" w:rsidP="009B5495">
            <w:pPr>
              <w:ind w:left="76"/>
              <w:rPr>
                <w:sz w:val="22"/>
                <w:szCs w:val="22"/>
              </w:rPr>
            </w:pPr>
            <w:r w:rsidRPr="000D5E6B">
              <w:rPr>
                <w:sz w:val="22"/>
                <w:szCs w:val="22"/>
              </w:rPr>
              <w:t>presso: (Azienda Sanitaria, Ente, privati, cc.)………………</w:t>
            </w:r>
            <w:r>
              <w:rPr>
                <w:sz w:val="22"/>
                <w:szCs w:val="22"/>
              </w:rPr>
              <w:t>……………</w:t>
            </w:r>
            <w:r w:rsidRPr="000D5E6B">
              <w:rPr>
                <w:sz w:val="22"/>
                <w:szCs w:val="22"/>
              </w:rPr>
              <w:t>…………………………………………</w:t>
            </w:r>
          </w:p>
          <w:p w:rsidR="009B5495" w:rsidRDefault="009B5495" w:rsidP="009B5495">
            <w:pPr>
              <w:ind w:left="76"/>
              <w:rPr>
                <w:sz w:val="22"/>
                <w:szCs w:val="22"/>
              </w:rPr>
            </w:pPr>
            <w:r w:rsidRPr="000D5E6B">
              <w:rPr>
                <w:sz w:val="22"/>
                <w:szCs w:val="22"/>
              </w:rPr>
              <w:t>di (località)…………………………….via……………………………………………………….…</w:t>
            </w:r>
            <w:r>
              <w:rPr>
                <w:sz w:val="22"/>
                <w:szCs w:val="22"/>
              </w:rPr>
              <w:t>…………….</w:t>
            </w:r>
            <w:r w:rsidRPr="000D5E6B">
              <w:rPr>
                <w:sz w:val="22"/>
                <w:szCs w:val="22"/>
              </w:rPr>
              <w:t>.</w:t>
            </w:r>
          </w:p>
          <w:p w:rsidR="009B5495" w:rsidRDefault="009B5495" w:rsidP="009B5495">
            <w:pPr>
              <w:ind w:left="76"/>
              <w:rPr>
                <w:sz w:val="22"/>
                <w:szCs w:val="22"/>
              </w:rPr>
            </w:pPr>
            <w:r>
              <w:rPr>
                <w:sz w:val="22"/>
                <w:szCs w:val="22"/>
              </w:rPr>
              <w:t>P.O. /Stabilimento Ospedaliero ..…………………………………………………………………………………..</w:t>
            </w:r>
          </w:p>
          <w:p w:rsidR="009B5495" w:rsidRDefault="009B5495" w:rsidP="009B5495">
            <w:pPr>
              <w:ind w:left="76"/>
              <w:rPr>
                <w:sz w:val="22"/>
                <w:szCs w:val="22"/>
              </w:rPr>
            </w:pPr>
            <w:r>
              <w:rPr>
                <w:sz w:val="22"/>
                <w:szCs w:val="22"/>
              </w:rPr>
              <w:t>PEC ………………………………………………………………………………………………………………..</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(ad es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E30455">
              <w:rPr>
                <w:b/>
                <w:sz w:val="22"/>
                <w:szCs w:val="22"/>
              </w:rPr>
              <w:t xml:space="preserve"> </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t xml:space="preserve">   </w:t>
            </w:r>
            <w:r w:rsidRPr="000D5E6B">
              <w:sym w:font="Symbol" w:char="F07F"/>
            </w:r>
            <w:r>
              <w:t xml:space="preserve"> </w:t>
            </w:r>
            <w:r w:rsidR="001608C1" w:rsidRPr="00DA5146">
              <w:rPr>
                <w:sz w:val="22"/>
                <w:szCs w:val="22"/>
              </w:rPr>
              <w:t>tipo di incarico</w:t>
            </w:r>
            <w:r w:rsidR="001608C1">
              <w:rPr>
                <w:sz w:val="22"/>
                <w:szCs w:val="22"/>
              </w:rPr>
              <w:t xml:space="preserve"> gestionale</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E30455">
              <w:t xml:space="preserve"> </w:t>
            </w:r>
            <w:r w:rsidR="001608C1" w:rsidRPr="000D5E6B">
              <w:rPr>
                <w:sz w:val="22"/>
                <w:szCs w:val="22"/>
              </w:rPr>
              <w:t xml:space="preserve">di </w:t>
            </w:r>
            <w:r w:rsidR="001608C1">
              <w:rPr>
                <w:sz w:val="22"/>
                <w:szCs w:val="22"/>
              </w:rPr>
              <w:t xml:space="preserve">direzione di </w:t>
            </w:r>
            <w:r w:rsidR="001608C1" w:rsidRPr="000D5E6B">
              <w:rPr>
                <w:sz w:val="22"/>
                <w:szCs w:val="22"/>
              </w:rPr>
              <w:t>struttura complessa</w:t>
            </w:r>
            <w:r w:rsidR="001608C1">
              <w:rPr>
                <w:sz w:val="22"/>
                <w:szCs w:val="22"/>
              </w:rPr>
              <w:t>;</w:t>
            </w:r>
          </w:p>
          <w:p w:rsidR="001608C1" w:rsidRDefault="00DE0511" w:rsidP="00F24018">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 xml:space="preserve"> a valenza dipartimentale o distrettuale;</w:t>
            </w:r>
          </w:p>
          <w:p w:rsidR="001608C1" w:rsidRDefault="00DE0511" w:rsidP="003A096C">
            <w:pPr>
              <w:pStyle w:val="Paragrafoelenco"/>
              <w:tabs>
                <w:tab w:val="left" w:pos="1756"/>
              </w:tabs>
              <w:ind w:left="436"/>
              <w:rPr>
                <w:sz w:val="22"/>
                <w:szCs w:val="22"/>
              </w:rPr>
            </w:pPr>
            <w:r>
              <w:t xml:space="preserve">                              </w:t>
            </w:r>
            <w:r w:rsidR="001608C1" w:rsidRPr="000D5E6B">
              <w:sym w:font="Symbol" w:char="F07F"/>
            </w:r>
            <w:r w:rsidR="001608C1" w:rsidRPr="000D5E6B">
              <w:rPr>
                <w:sz w:val="22"/>
                <w:szCs w:val="22"/>
              </w:rPr>
              <w:t xml:space="preserve"> di direzione di struttura semplice</w:t>
            </w:r>
            <w:r w:rsidR="001608C1">
              <w:rPr>
                <w:sz w:val="22"/>
                <w:szCs w:val="22"/>
              </w:rPr>
              <w:t>;</w:t>
            </w:r>
          </w:p>
          <w:p w:rsidR="00DE0511" w:rsidRDefault="00DE0511" w:rsidP="003A096C">
            <w:pPr>
              <w:pStyle w:val="Paragrafoelenco"/>
              <w:tabs>
                <w:tab w:val="left" w:pos="1756"/>
              </w:tabs>
              <w:ind w:left="436"/>
              <w:rPr>
                <w:sz w:val="22"/>
                <w:szCs w:val="22"/>
              </w:rPr>
            </w:pPr>
          </w:p>
          <w:p w:rsidR="001608C1" w:rsidRDefault="00DE0511" w:rsidP="00DE0511">
            <w:pPr>
              <w:tabs>
                <w:tab w:val="left" w:pos="1897"/>
              </w:tabs>
              <w:rPr>
                <w:sz w:val="22"/>
                <w:szCs w:val="22"/>
              </w:rPr>
            </w:pPr>
            <w:r>
              <w:t xml:space="preserve">            </w:t>
            </w:r>
            <w:r w:rsidR="001608C1" w:rsidRPr="000D5E6B">
              <w:sym w:font="Symbol" w:char="F07F"/>
            </w:r>
            <w:r>
              <w:t xml:space="preserve"> </w:t>
            </w:r>
            <w:r w:rsidR="001608C1">
              <w:rPr>
                <w:sz w:val="22"/>
                <w:szCs w:val="22"/>
              </w:rPr>
              <w:t xml:space="preserve">professionale (ex art. 18, parte </w:t>
            </w:r>
            <w:r>
              <w:rPr>
                <w:sz w:val="22"/>
                <w:szCs w:val="22"/>
              </w:rPr>
              <w:t xml:space="preserve">II CCNL 19/12/2019)    lett. </w:t>
            </w:r>
            <w:r w:rsidR="001608C1">
              <w:rPr>
                <w:sz w:val="22"/>
                <w:szCs w:val="22"/>
              </w:rPr>
              <w:t xml:space="preserve">A </w:t>
            </w:r>
            <w:r w:rsidR="001608C1" w:rsidRPr="000D5E6B">
              <w:rPr>
                <w:sz w:val="22"/>
                <w:szCs w:val="22"/>
              </w:rPr>
              <w:sym w:font="Symbol" w:char="F07F"/>
            </w:r>
            <w:r w:rsidR="001608C1">
              <w:rPr>
                <w:sz w:val="22"/>
                <w:szCs w:val="22"/>
              </w:rPr>
              <w:t xml:space="preserve">;  lett. B </w:t>
            </w:r>
            <w:r w:rsidR="001608C1" w:rsidRPr="000D5E6B">
              <w:rPr>
                <w:sz w:val="22"/>
                <w:szCs w:val="22"/>
              </w:rPr>
              <w:sym w:font="Symbol" w:char="F07F"/>
            </w:r>
            <w:r w:rsidR="001608C1">
              <w:rPr>
                <w:sz w:val="22"/>
                <w:szCs w:val="22"/>
              </w:rPr>
              <w:t xml:space="preserve">;  </w:t>
            </w:r>
            <w:r>
              <w:rPr>
                <w:sz w:val="22"/>
                <w:szCs w:val="22"/>
              </w:rPr>
              <w:t xml:space="preserve">lett. </w:t>
            </w:r>
            <w:r w:rsidR="001608C1">
              <w:rPr>
                <w:sz w:val="22"/>
                <w:szCs w:val="22"/>
              </w:rPr>
              <w:t xml:space="preserve">C </w:t>
            </w:r>
            <w:r w:rsidR="001608C1" w:rsidRPr="000D5E6B">
              <w:rPr>
                <w:sz w:val="22"/>
                <w:szCs w:val="22"/>
              </w:rPr>
              <w:sym w:font="Symbol" w:char="F07F"/>
            </w:r>
            <w:r w:rsidR="001608C1">
              <w:rPr>
                <w:sz w:val="22"/>
                <w:szCs w:val="22"/>
              </w:rPr>
              <w:t xml:space="preserve">;  lett. D </w:t>
            </w:r>
            <w:r w:rsidR="001608C1"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secondo la previgente disciplina (art. 27, comma 1, CCNL 08/06/2000 ) </w:t>
            </w:r>
          </w:p>
          <w:p w:rsidR="00DE0511" w:rsidRDefault="009B5495" w:rsidP="00DE0511">
            <w:pPr>
              <w:tabs>
                <w:tab w:val="left" w:pos="1897"/>
              </w:tabs>
              <w:ind w:left="1756" w:firstLine="141"/>
              <w:jc w:val="both"/>
              <w:rPr>
                <w:sz w:val="22"/>
                <w:szCs w:val="22"/>
              </w:rPr>
            </w:pPr>
            <w:r>
              <w:rPr>
                <w:sz w:val="22"/>
                <w:szCs w:val="22"/>
              </w:rPr>
              <w:t xml:space="preserve">                          </w:t>
            </w:r>
            <w:r w:rsidR="00DE0511" w:rsidRPr="000D5E6B">
              <w:rPr>
                <w:sz w:val="22"/>
                <w:szCs w:val="22"/>
              </w:rPr>
              <w:sym w:font="Symbol" w:char="F07F"/>
            </w:r>
            <w:r w:rsidR="00DE0511">
              <w:rPr>
                <w:sz w:val="22"/>
                <w:szCs w:val="22"/>
              </w:rPr>
              <w:t xml:space="preserve"> di alta specializzazione; lett. C </w:t>
            </w:r>
            <w:r w:rsidR="00DE0511" w:rsidRPr="000D5E6B">
              <w:rPr>
                <w:sz w:val="22"/>
                <w:szCs w:val="22"/>
              </w:rPr>
              <w:sym w:font="Symbol" w:char="F07F"/>
            </w:r>
            <w:r w:rsidR="00DE0511">
              <w:rPr>
                <w:sz w:val="22"/>
                <w:szCs w:val="22"/>
              </w:rPr>
              <w:t xml:space="preserve">;  lett. D </w:t>
            </w:r>
            <w:r w:rsidR="00DE0511"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19/12/2019, comma …………………………………….</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altro…………</w:t>
            </w:r>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r w:rsidRPr="000D5E6B">
              <w:rPr>
                <w:sz w:val="22"/>
                <w:szCs w:val="22"/>
              </w:rPr>
              <w:t>dal………………………………al…………………………</w:t>
            </w:r>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U.O.C. ….</w:t>
            </w:r>
            <w:r w:rsidRPr="000D5E6B">
              <w:rPr>
                <w:sz w:val="22"/>
                <w:szCs w:val="22"/>
              </w:rPr>
              <w:t>……………………………………………………………………………………………………</w:t>
            </w:r>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etc – specificare)</w:t>
            </w:r>
          </w:p>
          <w:p w:rsidR="001608C1" w:rsidRDefault="001608C1" w:rsidP="008D0D2B">
            <w:pPr>
              <w:pStyle w:val="Trattino"/>
              <w:spacing w:line="276" w:lineRule="auto"/>
              <w:ind w:left="16" w:right="-61"/>
              <w:rPr>
                <w:sz w:val="22"/>
                <w:szCs w:val="22"/>
              </w:rPr>
            </w:pPr>
            <w:r w:rsidRPr="000D5E6B">
              <w:rPr>
                <w:sz w:val="22"/>
                <w:szCs w:val="22"/>
              </w:rPr>
              <w:t xml:space="preserve"> …………………………………</w:t>
            </w:r>
            <w:r>
              <w:rPr>
                <w:sz w:val="22"/>
                <w:szCs w:val="22"/>
              </w:rPr>
              <w:t>………………</w:t>
            </w:r>
            <w:r w:rsidRPr="000D5E6B">
              <w:rPr>
                <w:sz w:val="22"/>
                <w:szCs w:val="22"/>
              </w:rPr>
              <w:t>………………</w:t>
            </w:r>
            <w:r>
              <w:rPr>
                <w:sz w:val="22"/>
                <w:szCs w:val="22"/>
              </w:rPr>
              <w:t>………………………………………………….</w:t>
            </w:r>
            <w:r w:rsidRPr="000D5E6B">
              <w:rPr>
                <w:sz w:val="22"/>
                <w:szCs w:val="22"/>
              </w:rPr>
              <w:t>…</w:t>
            </w:r>
          </w:p>
          <w:p w:rsidR="001608C1" w:rsidRDefault="001608C1" w:rsidP="008D0D2B">
            <w:pPr>
              <w:pStyle w:val="Trattino"/>
              <w:spacing w:line="276" w:lineRule="auto"/>
              <w:ind w:left="16" w:right="-61"/>
              <w:rPr>
                <w:sz w:val="22"/>
                <w:szCs w:val="22"/>
              </w:rPr>
            </w:pPr>
            <w:r>
              <w:rPr>
                <w:sz w:val="22"/>
                <w:szCs w:val="22"/>
              </w:rPr>
              <w:t>Comune ………………………………………. Provincia …………………….……………………………………</w:t>
            </w:r>
          </w:p>
          <w:p w:rsidR="001608C1" w:rsidRPr="000D5E6B" w:rsidRDefault="001608C1" w:rsidP="008D0D2B">
            <w:pPr>
              <w:pStyle w:val="Trattino"/>
              <w:spacing w:line="276" w:lineRule="auto"/>
              <w:ind w:left="16" w:right="-61"/>
              <w:rPr>
                <w:sz w:val="22"/>
                <w:szCs w:val="22"/>
              </w:rPr>
            </w:pPr>
            <w:r w:rsidRPr="000D5E6B">
              <w:rPr>
                <w:sz w:val="22"/>
                <w:szCs w:val="22"/>
              </w:rPr>
              <w:t>descrizione attività svolta……………………………………………………………………………</w:t>
            </w:r>
            <w:r>
              <w:rPr>
                <w:sz w:val="22"/>
                <w:szCs w:val="22"/>
              </w:rPr>
              <w:t>…</w:t>
            </w:r>
            <w:r w:rsidRPr="000D5E6B">
              <w:rPr>
                <w:sz w:val="22"/>
                <w:szCs w:val="22"/>
              </w:rPr>
              <w:t>………</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p>
          <w:p w:rsidR="001608C1" w:rsidRDefault="001608C1" w:rsidP="008D0D2B">
            <w:pPr>
              <w:spacing w:line="276" w:lineRule="auto"/>
              <w:ind w:left="76"/>
              <w:rPr>
                <w:sz w:val="22"/>
                <w:szCs w:val="22"/>
              </w:rPr>
            </w:pPr>
            <w:r w:rsidRPr="000D5E6B">
              <w:rPr>
                <w:sz w:val="22"/>
                <w:szCs w:val="22"/>
              </w:rPr>
              <w:t>……………………………………………………………………………………………………..………</w:t>
            </w:r>
            <w:r>
              <w:rPr>
                <w:sz w:val="22"/>
                <w:szCs w:val="22"/>
              </w:rPr>
              <w:t>.</w:t>
            </w:r>
            <w:r w:rsidRPr="000D5E6B">
              <w:rPr>
                <w:sz w:val="22"/>
                <w:szCs w:val="22"/>
              </w:rPr>
              <w:t>………</w:t>
            </w:r>
            <w:r w:rsidR="00DE0511">
              <w:rPr>
                <w:sz w:val="22"/>
                <w:szCs w:val="22"/>
              </w:rPr>
              <w:t>………………………………………………………………………………………………………………………</w:t>
            </w:r>
            <w:r w:rsidR="00DE0511">
              <w:rPr>
                <w:sz w:val="22"/>
                <w:szCs w:val="22"/>
              </w:rPr>
              <w:lastRenderedPageBreak/>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r>
              <w:rPr>
                <w:sz w:val="22"/>
                <w:szCs w:val="22"/>
              </w:rPr>
              <w:t>…………...</w:t>
            </w:r>
            <w:r w:rsidRPr="000D5E6B">
              <w:rPr>
                <w:sz w:val="22"/>
                <w:szCs w:val="22"/>
              </w:rPr>
              <w:t>………………………</w:t>
            </w:r>
          </w:p>
          <w:p w:rsidR="001608C1" w:rsidRPr="000D5E6B" w:rsidRDefault="001608C1" w:rsidP="008D0D2B">
            <w:pPr>
              <w:spacing w:line="276" w:lineRule="auto"/>
              <w:ind w:left="76"/>
              <w:rPr>
                <w:sz w:val="22"/>
                <w:szCs w:val="22"/>
              </w:rPr>
            </w:pPr>
            <w:r>
              <w:rPr>
                <w:sz w:val="22"/>
                <w:szCs w:val="22"/>
              </w:rPr>
              <w:t>dal…………………. a</w:t>
            </w:r>
            <w:r w:rsidRPr="000D5E6B">
              <w:rPr>
                <w:sz w:val="22"/>
                <w:szCs w:val="22"/>
              </w:rPr>
              <w:t>l……………………………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altro…………………………………………………………………………..</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r>
              <w:rPr>
                <w:sz w:val="22"/>
                <w:szCs w:val="22"/>
              </w:rPr>
              <w:t>……………</w:t>
            </w:r>
            <w:r w:rsidRPr="000D5E6B">
              <w:rPr>
                <w:sz w:val="22"/>
                <w:szCs w:val="22"/>
              </w:rPr>
              <w:t>……………………………</w:t>
            </w:r>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r>
              <w:rPr>
                <w:sz w:val="22"/>
                <w:szCs w:val="22"/>
              </w:rPr>
              <w:t>…………...</w:t>
            </w:r>
            <w:r w:rsidRPr="000D5E6B">
              <w:rPr>
                <w:sz w:val="22"/>
                <w:szCs w:val="22"/>
              </w:rPr>
              <w:t>….</w:t>
            </w:r>
            <w:r>
              <w:rPr>
                <w:sz w:val="22"/>
                <w:szCs w:val="22"/>
              </w:rPr>
              <w:t>.</w:t>
            </w:r>
            <w:r w:rsidRPr="000D5E6B">
              <w:rPr>
                <w:sz w:val="22"/>
                <w:szCs w:val="22"/>
              </w:rPr>
              <w:t>via……………………………………………………….….</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B12B50">
            <w:pPr>
              <w:pStyle w:val="Intestazione"/>
              <w:spacing w:line="360" w:lineRule="auto"/>
              <w:ind w:right="-442"/>
              <w:rPr>
                <w:sz w:val="22"/>
                <w:szCs w:val="22"/>
              </w:rPr>
            </w:pPr>
            <w:r w:rsidRPr="000D5E6B">
              <w:rPr>
                <w:sz w:val="22"/>
                <w:szCs w:val="22"/>
              </w:rPr>
              <w:t>di …………………………………………………  (prov. ….) Via …………………………………………………_</w:t>
            </w:r>
            <w:r>
              <w:rPr>
                <w:sz w:val="22"/>
                <w:szCs w:val="22"/>
              </w:rPr>
              <w:t xml:space="preserve">  n. ………… dal…………………. a</w:t>
            </w:r>
            <w:r w:rsidRPr="000D5E6B">
              <w:rPr>
                <w:sz w:val="22"/>
                <w:szCs w:val="22"/>
              </w:rPr>
              <w:t>l……………………………  (indicare giorno/mese/anno)</w:t>
            </w:r>
          </w:p>
          <w:p w:rsidR="001608C1" w:rsidRPr="000D5E6B" w:rsidRDefault="001608C1" w:rsidP="00B12B50">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8146BD">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r>
              <w:rPr>
                <w:sz w:val="22"/>
                <w:szCs w:val="22"/>
              </w:rPr>
              <w:t>……………………………………………………………………………………………………………………………</w:t>
            </w:r>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Presso ……………………………………</w:t>
            </w:r>
            <w:r>
              <w:rPr>
                <w:sz w:val="22"/>
                <w:szCs w:val="22"/>
              </w:rPr>
              <w:t>………………………………………………………………………………</w:t>
            </w:r>
          </w:p>
          <w:p w:rsidR="001608C1" w:rsidRPr="000D5E6B" w:rsidRDefault="001608C1" w:rsidP="00D603E8">
            <w:pPr>
              <w:pStyle w:val="Intestazione"/>
              <w:spacing w:line="360" w:lineRule="auto"/>
              <w:ind w:right="-442"/>
              <w:rPr>
                <w:sz w:val="22"/>
                <w:szCs w:val="22"/>
              </w:rPr>
            </w:pPr>
            <w:r w:rsidRPr="000D5E6B">
              <w:rPr>
                <w:sz w:val="22"/>
                <w:szCs w:val="22"/>
              </w:rPr>
              <w:t>di …………………………………………………  (prov. ….) Via ……………………………</w:t>
            </w:r>
            <w:r>
              <w:rPr>
                <w:sz w:val="22"/>
                <w:szCs w:val="22"/>
              </w:rPr>
              <w:t>……………………_  n. ………… dal…………………. a</w:t>
            </w:r>
            <w:r w:rsidRPr="000D5E6B">
              <w:rPr>
                <w:sz w:val="22"/>
                <w:szCs w:val="22"/>
              </w:rPr>
              <w:t>l……………………………  (indicare giorno/mese/anno)</w:t>
            </w:r>
          </w:p>
          <w:p w:rsidR="001608C1" w:rsidRPr="000D5E6B" w:rsidRDefault="001608C1" w:rsidP="00D603E8">
            <w:pPr>
              <w:pStyle w:val="Intestazione"/>
              <w:spacing w:line="360" w:lineRule="auto"/>
              <w:ind w:right="-442"/>
              <w:rPr>
                <w:sz w:val="22"/>
                <w:szCs w:val="22"/>
              </w:rPr>
            </w:pPr>
            <w:r w:rsidRPr="000D5E6B">
              <w:rPr>
                <w:sz w:val="22"/>
                <w:szCs w:val="22"/>
              </w:rPr>
              <w:t>con impegno settimanale pari a ore ……………………..</w:t>
            </w:r>
          </w:p>
          <w:p w:rsidR="001608C1" w:rsidRPr="000D5E6B" w:rsidRDefault="001608C1" w:rsidP="00D603E8">
            <w:pPr>
              <w:pStyle w:val="Trattino"/>
              <w:ind w:left="16" w:right="-61"/>
              <w:rPr>
                <w:sz w:val="22"/>
                <w:szCs w:val="22"/>
              </w:rPr>
            </w:pPr>
            <w:r w:rsidRPr="000D5E6B">
              <w:rPr>
                <w:sz w:val="22"/>
                <w:szCs w:val="22"/>
              </w:rPr>
              <w:t>descrizione attività svolta …………………………………………….……………………………</w:t>
            </w:r>
            <w:r>
              <w:rPr>
                <w:sz w:val="22"/>
                <w:szCs w:val="22"/>
              </w:rPr>
              <w:t>…..</w:t>
            </w:r>
            <w:r w:rsidRPr="000D5E6B">
              <w:rPr>
                <w:sz w:val="22"/>
                <w:szCs w:val="22"/>
              </w:rPr>
              <w:t>……………</w:t>
            </w:r>
            <w:r>
              <w:rPr>
                <w:sz w:val="22"/>
                <w:szCs w:val="22"/>
              </w:rPr>
              <w:t>.</w:t>
            </w:r>
          </w:p>
          <w:p w:rsidR="001608C1" w:rsidRDefault="001608C1" w:rsidP="00EE4691">
            <w:pPr>
              <w:pStyle w:val="Trattino"/>
              <w:ind w:left="16" w:right="-61"/>
              <w:rPr>
                <w:sz w:val="22"/>
                <w:szCs w:val="22"/>
              </w:rPr>
            </w:pPr>
            <w:r w:rsidRPr="000D5E6B">
              <w:rPr>
                <w:sz w:val="22"/>
                <w:szCs w:val="22"/>
              </w:rPr>
              <w:t>……………………………………………………………………………………………………………………..…</w:t>
            </w:r>
          </w:p>
          <w:p w:rsidR="001608C1" w:rsidRDefault="001608C1" w:rsidP="00F90159">
            <w:pPr>
              <w:pStyle w:val="Trattino"/>
              <w:ind w:left="16" w:right="-61"/>
              <w:rPr>
                <w:sz w:val="22"/>
                <w:szCs w:val="22"/>
              </w:rPr>
            </w:pPr>
            <w:r>
              <w:rPr>
                <w:sz w:val="22"/>
                <w:szCs w:val="22"/>
              </w:rPr>
              <w:t>....</w:t>
            </w:r>
            <w:r w:rsidRPr="000D5E6B">
              <w:rPr>
                <w:sz w:val="22"/>
                <w:szCs w:val="22"/>
              </w:rPr>
              <w:t>…………………………………………………………………………………………………………………</w:t>
            </w:r>
            <w:r>
              <w:rPr>
                <w:sz w:val="22"/>
                <w:szCs w:val="22"/>
              </w:rPr>
              <w:t>…..</w:t>
            </w:r>
          </w:p>
          <w:p w:rsidR="001608C1" w:rsidRPr="000D5E6B" w:rsidRDefault="001608C1" w:rsidP="00F90159">
            <w:pPr>
              <w:pStyle w:val="Trattino"/>
              <w:ind w:left="16" w:right="-61"/>
              <w:rPr>
                <w:sz w:val="22"/>
                <w:szCs w:val="22"/>
              </w:rPr>
            </w:pPr>
            <w:r w:rsidRPr="000D5E6B">
              <w:rPr>
                <w:sz w:val="22"/>
                <w:szCs w:val="22"/>
              </w:rPr>
              <w:t>…………………………………………………………………………………………………………………..…</w:t>
            </w:r>
            <w:r>
              <w:rPr>
                <w:sz w:val="22"/>
                <w:szCs w:val="22"/>
              </w:rPr>
              <w:t>…</w:t>
            </w:r>
          </w:p>
          <w:p w:rsidR="00B10008" w:rsidRPr="000D5E6B" w:rsidRDefault="00B10008" w:rsidP="006936A0">
            <w:pPr>
              <w:pStyle w:val="Trattino"/>
              <w:ind w:right="-61"/>
              <w:rPr>
                <w:sz w:val="22"/>
                <w:szCs w:val="22"/>
              </w:rPr>
            </w:pPr>
            <w:r>
              <w:rPr>
                <w:sz w:val="22"/>
                <w:szCs w:val="22"/>
              </w:rPr>
              <w:t>………………………………………………………………………………………………………………………..</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r>
              <w:rPr>
                <w:sz w:val="22"/>
                <w:szCs w:val="22"/>
              </w:rPr>
              <w:t>…………………………………………………………………………………………………………………</w:t>
            </w:r>
          </w:p>
          <w:p w:rsidR="001608C1" w:rsidRPr="000D5E6B" w:rsidRDefault="001608C1" w:rsidP="008146BD">
            <w:pPr>
              <w:rPr>
                <w:sz w:val="22"/>
                <w:szCs w:val="22"/>
              </w:rPr>
            </w:pPr>
            <w:r w:rsidRPr="000D5E6B">
              <w:rPr>
                <w:sz w:val="22"/>
                <w:szCs w:val="22"/>
              </w:rPr>
              <w:lastRenderedPageBreak/>
              <w:t>presso………………………………………</w:t>
            </w:r>
            <w:r>
              <w:rPr>
                <w:sz w:val="22"/>
                <w:szCs w:val="22"/>
              </w:rPr>
              <w:t>………….</w:t>
            </w:r>
            <w:r w:rsidRPr="000D5E6B">
              <w:rPr>
                <w:sz w:val="22"/>
                <w:szCs w:val="22"/>
              </w:rPr>
              <w:t>…………………………………………………………</w:t>
            </w:r>
            <w:r>
              <w:rPr>
                <w:sz w:val="22"/>
                <w:szCs w:val="22"/>
              </w:rPr>
              <w:t>….</w:t>
            </w:r>
          </w:p>
          <w:p w:rsidR="001608C1" w:rsidRDefault="001608C1" w:rsidP="008146BD">
            <w:pPr>
              <w:rPr>
                <w:sz w:val="22"/>
                <w:szCs w:val="22"/>
              </w:rPr>
            </w:pPr>
            <w:r w:rsidRPr="000D5E6B">
              <w:rPr>
                <w:sz w:val="22"/>
                <w:szCs w:val="22"/>
              </w:rPr>
              <w:t>anno…………………………………………………………………</w:t>
            </w:r>
            <w:r>
              <w:rPr>
                <w:sz w:val="22"/>
                <w:szCs w:val="22"/>
              </w:rPr>
              <w:t>………….</w:t>
            </w:r>
            <w:r w:rsidRPr="000D5E6B">
              <w:rPr>
                <w:sz w:val="22"/>
                <w:szCs w:val="22"/>
              </w:rPr>
              <w:t>…………………………………</w:t>
            </w:r>
            <w:r>
              <w:rPr>
                <w:sz w:val="22"/>
                <w:szCs w:val="22"/>
              </w:rPr>
              <w:t>..</w:t>
            </w:r>
          </w:p>
          <w:p w:rsidR="001608C1" w:rsidRPr="000D5E6B" w:rsidRDefault="001608C1" w:rsidP="008146BD">
            <w:pPr>
              <w:rPr>
                <w:sz w:val="22"/>
                <w:szCs w:val="22"/>
              </w:rPr>
            </w:pPr>
            <w:r>
              <w:rPr>
                <w:sz w:val="22"/>
                <w:szCs w:val="22"/>
              </w:rPr>
              <w:t>durata ………………………………………………………………………………………………………………..</w:t>
            </w:r>
          </w:p>
          <w:p w:rsidR="00B10008" w:rsidRDefault="00B10008" w:rsidP="00B10008">
            <w:pPr>
              <w:pStyle w:val="Corpotesto"/>
              <w:rPr>
                <w:sz w:val="22"/>
                <w:szCs w:val="22"/>
              </w:rPr>
            </w:pPr>
            <w:r>
              <w:rPr>
                <w:sz w:val="22"/>
                <w:szCs w:val="22"/>
              </w:rPr>
              <w:t>numero ore complessivo ……………………………………………………………………………………………</w:t>
            </w:r>
          </w:p>
          <w:p w:rsidR="001608C1" w:rsidRPr="000D5E6B" w:rsidRDefault="001608C1" w:rsidP="008146BD">
            <w:pPr>
              <w:pStyle w:val="Corpo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testo"/>
              <w:rPr>
                <w:b/>
                <w:bCs/>
                <w:color w:val="000000"/>
                <w:sz w:val="22"/>
                <w:szCs w:val="22"/>
              </w:rPr>
            </w:pPr>
          </w:p>
          <w:p w:rsidR="001608C1" w:rsidRDefault="001608C1" w:rsidP="00306033">
            <w:pPr>
              <w:pStyle w:val="Corpo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testo"/>
              <w:rPr>
                <w:bCs/>
                <w:color w:val="000000"/>
                <w:sz w:val="22"/>
                <w:szCs w:val="22"/>
              </w:rPr>
            </w:pPr>
          </w:p>
          <w:p w:rsidR="001608C1" w:rsidRPr="00D20CF6" w:rsidRDefault="001608C1" w:rsidP="00306033">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608C1" w:rsidRDefault="001608C1" w:rsidP="008146BD">
            <w:pPr>
              <w:pStyle w:val="Corpotesto"/>
              <w:rPr>
                <w:sz w:val="22"/>
                <w:szCs w:val="22"/>
              </w:rPr>
            </w:pPr>
            <w:r>
              <w:rPr>
                <w:sz w:val="22"/>
                <w:szCs w:val="22"/>
              </w:rPr>
              <w:t>dal…………………. a</w:t>
            </w:r>
            <w:r w:rsidRPr="000D5E6B">
              <w:rPr>
                <w:sz w:val="22"/>
                <w:szCs w:val="22"/>
              </w:rPr>
              <w:t>l……………………………  (indicare giorno/mese/anno)</w:t>
            </w:r>
          </w:p>
          <w:p w:rsidR="000C3C88" w:rsidRDefault="000C3C88" w:rsidP="008146BD">
            <w:pPr>
              <w:pStyle w:val="Corpotesto"/>
              <w:rPr>
                <w:sz w:val="22"/>
                <w:szCs w:val="22"/>
              </w:rPr>
            </w:pPr>
            <w:r>
              <w:rPr>
                <w:sz w:val="22"/>
                <w:szCs w:val="22"/>
              </w:rPr>
              <w:t>numero ore complessivo ……………………………………………………………………………………………</w:t>
            </w: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r w:rsidR="001A228F">
              <w:rPr>
                <w:sz w:val="22"/>
                <w:szCs w:val="22"/>
              </w:rPr>
              <w:t>..</w:t>
            </w:r>
          </w:p>
          <w:p w:rsidR="001608C1" w:rsidRDefault="001608C1" w:rsidP="008146BD">
            <w:pPr>
              <w:pStyle w:val="Corpotesto"/>
              <w:rPr>
                <w:sz w:val="22"/>
                <w:szCs w:val="22"/>
              </w:rPr>
            </w:pPr>
            <w:r w:rsidRPr="000D5E6B">
              <w:rPr>
                <w:sz w:val="22"/>
                <w:szCs w:val="22"/>
              </w:rPr>
              <w:t>contenuti del corso</w:t>
            </w:r>
            <w:r>
              <w:rPr>
                <w:sz w:val="22"/>
                <w:szCs w:val="22"/>
              </w:rPr>
              <w:t xml:space="preserve"> …………………………………………………………………………………………………..</w:t>
            </w:r>
          </w:p>
          <w:p w:rsidR="001608C1" w:rsidRDefault="001608C1" w:rsidP="008146BD">
            <w:pPr>
              <w:pStyle w:val="Corpotesto"/>
              <w:rPr>
                <w:sz w:val="22"/>
                <w:szCs w:val="22"/>
              </w:rPr>
            </w:pPr>
            <w:r>
              <w:rPr>
                <w:sz w:val="22"/>
                <w:szCs w:val="22"/>
              </w:rPr>
              <w:t>………………………………………………………………………………………………………………………</w:t>
            </w:r>
          </w:p>
          <w:p w:rsidR="00DE0511" w:rsidRPr="001A228F" w:rsidRDefault="001A228F" w:rsidP="005807EC">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testo"/>
              <w:rPr>
                <w:bCs/>
                <w:color w:val="000000"/>
                <w:sz w:val="22"/>
                <w:szCs w:val="22"/>
              </w:rPr>
            </w:pPr>
            <w:r w:rsidRPr="00D20CF6">
              <w:rPr>
                <w:bCs/>
                <w:color w:val="000000"/>
                <w:sz w:val="22"/>
                <w:szCs w:val="22"/>
              </w:rPr>
              <w:t>titolo</w:t>
            </w:r>
            <w:r>
              <w:rPr>
                <w:bCs/>
                <w:color w:val="000000"/>
                <w:sz w:val="22"/>
                <w:szCs w:val="22"/>
              </w:rPr>
              <w:t xml:space="preserve"> …………………………………………………………………………………………………………………</w:t>
            </w:r>
          </w:p>
          <w:p w:rsidR="001A228F" w:rsidRDefault="001A228F" w:rsidP="001A228F">
            <w:pPr>
              <w:pStyle w:val="Corpotesto"/>
              <w:rPr>
                <w:sz w:val="22"/>
                <w:szCs w:val="22"/>
              </w:rPr>
            </w:pPr>
            <w:r>
              <w:rPr>
                <w:sz w:val="22"/>
                <w:szCs w:val="22"/>
              </w:rPr>
              <w:t>dal…………………. a</w:t>
            </w:r>
            <w:r w:rsidRPr="000D5E6B">
              <w:rPr>
                <w:sz w:val="22"/>
                <w:szCs w:val="22"/>
              </w:rPr>
              <w:t>l……………………………  (indicare giorno/mese/anno)</w:t>
            </w:r>
          </w:p>
          <w:p w:rsidR="001A228F" w:rsidRDefault="001A228F" w:rsidP="001A228F">
            <w:pPr>
              <w:pStyle w:val="Corpotesto"/>
              <w:rPr>
                <w:sz w:val="22"/>
                <w:szCs w:val="22"/>
              </w:rPr>
            </w:pPr>
            <w:r>
              <w:rPr>
                <w:sz w:val="22"/>
                <w:szCs w:val="22"/>
              </w:rPr>
              <w:t>numero ore complessivo ……………………………………………………………………………………………</w:t>
            </w:r>
          </w:p>
          <w:p w:rsidR="001A228F" w:rsidRPr="000D5E6B" w:rsidRDefault="001A228F" w:rsidP="001A228F">
            <w:pPr>
              <w:pStyle w:val="Corpotesto"/>
              <w:rPr>
                <w:sz w:val="22"/>
                <w:szCs w:val="22"/>
              </w:rPr>
            </w:pPr>
            <w:r w:rsidRPr="000D5E6B">
              <w:rPr>
                <w:sz w:val="22"/>
                <w:szCs w:val="22"/>
              </w:rPr>
              <w:t>presso……………………………………………………………………………………………………</w:t>
            </w:r>
            <w:r>
              <w:rPr>
                <w:sz w:val="22"/>
                <w:szCs w:val="22"/>
              </w:rPr>
              <w:t>………</w:t>
            </w:r>
            <w:r w:rsidRPr="000D5E6B">
              <w:rPr>
                <w:sz w:val="22"/>
                <w:szCs w:val="22"/>
              </w:rPr>
              <w:t>…</w:t>
            </w:r>
            <w:r>
              <w:rPr>
                <w:sz w:val="22"/>
                <w:szCs w:val="22"/>
              </w:rPr>
              <w:t>..</w:t>
            </w:r>
          </w:p>
          <w:p w:rsidR="001A228F" w:rsidRDefault="001A228F" w:rsidP="001A228F">
            <w:pPr>
              <w:pStyle w:val="Corpotesto"/>
              <w:rPr>
                <w:sz w:val="22"/>
                <w:szCs w:val="22"/>
              </w:rPr>
            </w:pPr>
            <w:r w:rsidRPr="000D5E6B">
              <w:rPr>
                <w:sz w:val="22"/>
                <w:szCs w:val="22"/>
              </w:rPr>
              <w:t>contenuti del corso</w:t>
            </w:r>
            <w:r>
              <w:rPr>
                <w:sz w:val="22"/>
                <w:szCs w:val="22"/>
              </w:rPr>
              <w:t xml:space="preserve"> …………………………………………………………………………………………………..</w:t>
            </w:r>
          </w:p>
          <w:p w:rsidR="001A228F" w:rsidRDefault="001A228F" w:rsidP="001A228F">
            <w:pPr>
              <w:pStyle w:val="Corpotesto"/>
              <w:rPr>
                <w:sz w:val="22"/>
                <w:szCs w:val="22"/>
              </w:rPr>
            </w:pPr>
            <w:r>
              <w:rPr>
                <w:sz w:val="22"/>
                <w:szCs w:val="22"/>
              </w:rPr>
              <w:t>………………………………………………………………………………………………………………………</w:t>
            </w:r>
          </w:p>
          <w:p w:rsidR="001A228F" w:rsidRPr="001A228F" w:rsidRDefault="001A228F" w:rsidP="001A228F">
            <w:pPr>
              <w:pStyle w:val="Corpo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5807EC" w:rsidRDefault="001608C1" w:rsidP="002257B4">
            <w:pPr>
              <w:pStyle w:val="Corpo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testo"/>
              <w:rPr>
                <w:sz w:val="22"/>
                <w:szCs w:val="22"/>
              </w:rPr>
            </w:pPr>
            <w:r w:rsidRPr="000D5E6B">
              <w:rPr>
                <w:sz w:val="22"/>
                <w:szCs w:val="22"/>
              </w:rPr>
              <w:t>presso………………………………….……………………………………………………………………………</w:t>
            </w:r>
            <w:r>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8146BD">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Pr="000D5E6B"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8146BD">
            <w:pPr>
              <w:pStyle w:val="Corpotesto"/>
              <w:jc w:val="left"/>
              <w:rPr>
                <w:sz w:val="22"/>
                <w:szCs w:val="22"/>
              </w:rPr>
            </w:pPr>
            <w:r w:rsidRPr="000D5E6B">
              <w:rPr>
                <w:sz w:val="22"/>
                <w:szCs w:val="22"/>
              </w:rPr>
              <w:lastRenderedPageBreak/>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0D5E6B" w:rsidRDefault="001608C1" w:rsidP="00B12543">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p w:rsidR="001608C1" w:rsidRDefault="001608C1" w:rsidP="00BB780D">
            <w:pPr>
              <w:pStyle w:val="Corpotesto"/>
              <w:rPr>
                <w:sz w:val="22"/>
                <w:szCs w:val="22"/>
              </w:rPr>
            </w:pPr>
          </w:p>
          <w:p w:rsidR="001608C1" w:rsidRPr="000D5E6B" w:rsidRDefault="001608C1" w:rsidP="00BB780D">
            <w:pPr>
              <w:pStyle w:val="Corpotesto"/>
              <w:rPr>
                <w:sz w:val="22"/>
                <w:szCs w:val="22"/>
              </w:rPr>
            </w:pPr>
            <w:r w:rsidRPr="000D5E6B">
              <w:rPr>
                <w:sz w:val="22"/>
                <w:szCs w:val="22"/>
              </w:rPr>
              <w:t>presso………………………………….…………………………………………………………</w:t>
            </w:r>
            <w:r>
              <w:rPr>
                <w:sz w:val="22"/>
                <w:szCs w:val="22"/>
              </w:rPr>
              <w:t>..</w:t>
            </w:r>
            <w:r w:rsidRPr="000D5E6B">
              <w:rPr>
                <w:sz w:val="22"/>
                <w:szCs w:val="22"/>
              </w:rPr>
              <w:t>…………………</w:t>
            </w:r>
          </w:p>
          <w:p w:rsidR="001608C1" w:rsidRPr="000D5E6B" w:rsidRDefault="001608C1" w:rsidP="00BB780D">
            <w:pPr>
              <w:pStyle w:val="Corpotesto"/>
              <w:jc w:val="left"/>
              <w:rPr>
                <w:sz w:val="22"/>
                <w:szCs w:val="22"/>
              </w:rPr>
            </w:pPr>
            <w:r w:rsidRPr="000D5E6B">
              <w:rPr>
                <w:sz w:val="22"/>
                <w:szCs w:val="22"/>
              </w:rPr>
              <w:t>corso per il conseguimento del titolo di ……………………..…………………………………</w:t>
            </w:r>
            <w:r>
              <w:rPr>
                <w:sz w:val="22"/>
                <w:szCs w:val="22"/>
              </w:rPr>
              <w:t>….</w:t>
            </w:r>
            <w:r w:rsidRPr="000D5E6B">
              <w:rPr>
                <w:sz w:val="22"/>
                <w:szCs w:val="22"/>
              </w:rPr>
              <w:t>………………..</w:t>
            </w:r>
          </w:p>
          <w:p w:rsidR="001608C1" w:rsidRDefault="001608C1" w:rsidP="00B12543">
            <w:pPr>
              <w:pStyle w:val="Corpotesto"/>
              <w:rPr>
                <w:sz w:val="22"/>
                <w:szCs w:val="22"/>
              </w:rPr>
            </w:pPr>
            <w:r w:rsidRPr="000D5E6B">
              <w:rPr>
                <w:sz w:val="22"/>
                <w:szCs w:val="22"/>
              </w:rPr>
              <w:t>insegnamento…………………………………………………</w:t>
            </w:r>
            <w:r>
              <w:rPr>
                <w:sz w:val="22"/>
                <w:szCs w:val="22"/>
              </w:rPr>
              <w:t>……………………………..</w:t>
            </w:r>
            <w:r w:rsidRPr="000D5E6B">
              <w:rPr>
                <w:sz w:val="22"/>
                <w:szCs w:val="22"/>
              </w:rPr>
              <w:t>…………………</w:t>
            </w:r>
            <w:r>
              <w:rPr>
                <w:sz w:val="22"/>
                <w:szCs w:val="22"/>
              </w:rPr>
              <w:t>…</w:t>
            </w:r>
            <w:r w:rsidRPr="000D5E6B">
              <w:rPr>
                <w:sz w:val="22"/>
                <w:szCs w:val="22"/>
              </w:rPr>
              <w:t>…</w:t>
            </w:r>
            <w:r>
              <w:rPr>
                <w:sz w:val="22"/>
                <w:szCs w:val="22"/>
              </w:rPr>
              <w:t>.</w:t>
            </w:r>
          </w:p>
          <w:p w:rsidR="001608C1" w:rsidRPr="005807EC" w:rsidRDefault="001608C1" w:rsidP="008146BD">
            <w:pPr>
              <w:pStyle w:val="Corpotesto"/>
              <w:rPr>
                <w:sz w:val="22"/>
                <w:szCs w:val="22"/>
              </w:rPr>
            </w:pPr>
            <w:r w:rsidRPr="000D5E6B">
              <w:rPr>
                <w:sz w:val="22"/>
                <w:szCs w:val="22"/>
              </w:rPr>
              <w:t>A.A.</w:t>
            </w:r>
            <w:r>
              <w:rPr>
                <w:sz w:val="22"/>
                <w:szCs w:val="22"/>
              </w:rPr>
              <w:t>/A.S.</w:t>
            </w:r>
            <w:r w:rsidRPr="000D5E6B">
              <w:rPr>
                <w:sz w:val="22"/>
                <w:szCs w:val="22"/>
              </w:rPr>
              <w:t xml:space="preserve"> ………..…………</w:t>
            </w:r>
            <w:r>
              <w:rPr>
                <w:sz w:val="22"/>
                <w:szCs w:val="22"/>
              </w:rPr>
              <w:t>... n. ore…………………………………</w:t>
            </w:r>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testo"/>
              <w:rPr>
                <w:b/>
                <w:sz w:val="22"/>
                <w:szCs w:val="22"/>
              </w:rPr>
            </w:pPr>
          </w:p>
          <w:p w:rsidR="001608C1" w:rsidRDefault="001608C1" w:rsidP="008228BD">
            <w:pPr>
              <w:pStyle w:val="Corpo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F331FD">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r w:rsidRPr="00B401DB">
              <w:rPr>
                <w:sz w:val="22"/>
                <w:szCs w:val="22"/>
              </w:rPr>
              <w:t>………………………………………………………………………………………………….</w:t>
            </w:r>
          </w:p>
          <w:p w:rsidR="00F331FD" w:rsidRPr="00B401DB" w:rsidRDefault="00F331FD" w:rsidP="00F809C3">
            <w:pPr>
              <w:rPr>
                <w:sz w:val="22"/>
                <w:szCs w:val="22"/>
              </w:rPr>
            </w:pPr>
            <w:r>
              <w:rPr>
                <w:sz w:val="22"/>
                <w:szCs w:val="22"/>
              </w:rPr>
              <w:t>Titolo ………………………………………………………………………………………………………………..</w:t>
            </w:r>
          </w:p>
          <w:p w:rsidR="001608C1" w:rsidRPr="00B401DB" w:rsidRDefault="001608C1" w:rsidP="00A61B04">
            <w:pPr>
              <w:jc w:val="both"/>
              <w:rPr>
                <w:sz w:val="22"/>
                <w:szCs w:val="22"/>
              </w:rPr>
            </w:pPr>
            <w:r w:rsidRPr="00B401DB">
              <w:rPr>
                <w:sz w:val="22"/>
                <w:szCs w:val="22"/>
              </w:rPr>
              <w:t>Data …………………</w:t>
            </w:r>
            <w:r w:rsidR="004B124B">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F809C3">
            <w:pPr>
              <w:tabs>
                <w:tab w:val="left" w:pos="3882"/>
              </w:tabs>
              <w:jc w:val="both"/>
              <w:rPr>
                <w:sz w:val="22"/>
                <w:szCs w:val="22"/>
              </w:rPr>
            </w:pPr>
            <w:r w:rsidRPr="00B401DB">
              <w:rPr>
                <w:sz w:val="22"/>
                <w:szCs w:val="22"/>
              </w:rPr>
              <w:t xml:space="preserve">Specificare se l’attività formativa è ECM </w:t>
            </w:r>
            <w:r w:rsidR="006936A0">
              <w:rPr>
                <w:sz w:val="22"/>
                <w:szCs w:val="22"/>
              </w:rPr>
              <w:t xml:space="preserve"> </w:t>
            </w:r>
            <w:r w:rsidRPr="00B401DB">
              <w:rPr>
                <w:sz w:val="22"/>
                <w:szCs w:val="22"/>
              </w:rPr>
              <w:t xml:space="preserve">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lastRenderedPageBreak/>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r w:rsidRPr="00B401DB">
              <w:rPr>
                <w:sz w:val="22"/>
                <w:szCs w:val="22"/>
              </w:rPr>
              <w:t>………………………………………………………………………………………………….</w:t>
            </w:r>
          </w:p>
          <w:p w:rsidR="00F331FD" w:rsidRDefault="00F331FD" w:rsidP="00F331FD">
            <w:pPr>
              <w:rPr>
                <w:sz w:val="22"/>
                <w:szCs w:val="22"/>
              </w:rPr>
            </w:pPr>
            <w:r>
              <w:rPr>
                <w:sz w:val="22"/>
                <w:szCs w:val="22"/>
              </w:rPr>
              <w:t>Titolo ………………………………………………………………………………………………………………..</w:t>
            </w:r>
          </w:p>
          <w:p w:rsidR="004B124B" w:rsidRPr="00B401DB" w:rsidRDefault="004B124B" w:rsidP="004B124B">
            <w:pPr>
              <w:jc w:val="both"/>
              <w:rPr>
                <w:sz w:val="22"/>
                <w:szCs w:val="22"/>
              </w:rPr>
            </w:pPr>
            <w:r w:rsidRPr="00B401DB">
              <w:rPr>
                <w:sz w:val="22"/>
                <w:szCs w:val="22"/>
              </w:rPr>
              <w:t>Data …………………</w:t>
            </w:r>
            <w:r>
              <w:rPr>
                <w:sz w:val="22"/>
                <w:szCs w:val="22"/>
              </w:rPr>
              <w:t>…………………………...</w:t>
            </w:r>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 ore ………………..…..</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w:t>
            </w:r>
            <w:r w:rsidR="001A228F">
              <w:rPr>
                <w:b/>
                <w:sz w:val="22"/>
                <w:szCs w:val="22"/>
              </w:rPr>
              <w:t xml:space="preserve">Aziendale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DI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854F0E">
              <w:rPr>
                <w:b/>
                <w:sz w:val="22"/>
                <w:szCs w:val="22"/>
              </w:rPr>
              <w:t>o le sue attività e la tipologia</w:t>
            </w:r>
            <w:r w:rsidRPr="00F675FA">
              <w:rPr>
                <w:b/>
                <w:sz w:val="22"/>
                <w:szCs w:val="22"/>
              </w:rPr>
              <w:t xml:space="preserve"> delle prestazioni erogate dalle strutture medesime</w:t>
            </w:r>
            <w:r>
              <w:rPr>
                <w:b/>
                <w:sz w:val="22"/>
                <w:szCs w:val="22"/>
              </w:rPr>
              <w:t>.</w:t>
            </w:r>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b/>
                <w:sz w:val="22"/>
                <w:szCs w:val="22"/>
              </w:rPr>
            </w:pPr>
          </w:p>
          <w:p w:rsidR="001608C1" w:rsidRPr="000D5E6B" w:rsidRDefault="001608C1" w:rsidP="008146BD">
            <w:pPr>
              <w:pStyle w:val="Corpotesto"/>
              <w:rPr>
                <w:bCs/>
                <w:color w:val="000000"/>
                <w:sz w:val="22"/>
                <w:szCs w:val="22"/>
              </w:rPr>
            </w:pPr>
            <w:r w:rsidRPr="000D5E6B">
              <w:rPr>
                <w:b/>
                <w:sz w:val="22"/>
                <w:szCs w:val="22"/>
              </w:rPr>
              <w:t>Elenco di tutte le pubblicazioni</w:t>
            </w:r>
            <w:r>
              <w:rPr>
                <w:b/>
                <w:sz w:val="22"/>
                <w:szCs w:val="22"/>
              </w:rPr>
              <w:t xml:space="preserve"> da allegare</w:t>
            </w:r>
            <w:r w:rsidRPr="000D5E6B">
              <w:rPr>
                <w:b/>
                <w:sz w:val="22"/>
                <w:szCs w:val="22"/>
              </w:rPr>
              <w:t xml:space="preserve">, specificando le 5 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all’ultimo decennio</w:t>
            </w:r>
            <w:r w:rsidRPr="000D5E6B">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lastRenderedPageBreak/>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testo"/>
              <w:rPr>
                <w:sz w:val="22"/>
                <w:szCs w:val="22"/>
              </w:rPr>
            </w:pPr>
          </w:p>
          <w:p w:rsidR="001608C1" w:rsidRPr="000D5E6B" w:rsidRDefault="001608C1" w:rsidP="008146BD">
            <w:pPr>
              <w:pStyle w:val="Corpo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di essere portatore di handicap e, pertanto chiede di poter usufruire, ai sensi dell’art. 20 della legge 104/1992  e ss.mm.ii.,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_____________________________________________________ ;</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______________________________________________ ;</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che prima della nomina del candidato prescelto, i curricula inviati dai concorrenti presentatisi al colloquio, verranno pubbli</w:t>
      </w:r>
      <w:r w:rsidR="004B124B">
        <w:rPr>
          <w:bCs/>
          <w:sz w:val="22"/>
          <w:szCs w:val="22"/>
        </w:rPr>
        <w:t>cati sui siti internet aziendali dell’ARES e della ASL n. 8 di Cagliari</w:t>
      </w:r>
      <w:r w:rsidR="001608C1" w:rsidRPr="000D5E6B">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stato informato, ai sensi del Regolamento (UE) n. 679/2016 e del D. Lgs. n. 196 del 30 giugno 2003 e s.m.i.,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a all’indirizzo P.E.C. precedentemente indicato;</w:t>
      </w:r>
    </w:p>
    <w:p w:rsidR="00590FA0" w:rsidRPr="00590FA0" w:rsidRDefault="00590FA0" w:rsidP="00590FA0">
      <w:pPr>
        <w:pStyle w:val="Corpo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non effettuare la scelta in merito al rapporto esclusivo con il SSR, e di essere stato informato che lo stesso sarà immodificabile per tutta la durata dell’incarico, con specifica sottoscrizione della clausola nel contratto individuale, come previsto dalle Linee guida per l’espletamento delle procedure di conferimento degli incarichi di direzione di struttura complessa della dirigenza medica, medico veterinaria e sanitaria delle aziende e degli enti del SSR” - Deliberazione</w:t>
      </w:r>
      <w:r w:rsidRPr="00590FA0">
        <w:rPr>
          <w:b/>
          <w:spacing w:val="8"/>
          <w:sz w:val="22"/>
          <w:szCs w:val="22"/>
        </w:rPr>
        <w:t xml:space="preserve"> </w:t>
      </w:r>
      <w:r w:rsidRPr="00590FA0">
        <w:rPr>
          <w:b/>
          <w:sz w:val="22"/>
          <w:szCs w:val="22"/>
        </w:rPr>
        <w:t>G.R.</w:t>
      </w:r>
      <w:r w:rsidRPr="00590FA0">
        <w:rPr>
          <w:b/>
          <w:spacing w:val="9"/>
          <w:sz w:val="22"/>
          <w:szCs w:val="22"/>
        </w:rPr>
        <w:t xml:space="preserve"> </w:t>
      </w:r>
      <w:r w:rsidRPr="00590FA0">
        <w:rPr>
          <w:b/>
          <w:sz w:val="22"/>
          <w:szCs w:val="22"/>
        </w:rPr>
        <w:t>RAS</w:t>
      </w:r>
      <w:r w:rsidRPr="00590FA0">
        <w:rPr>
          <w:b/>
          <w:spacing w:val="6"/>
          <w:sz w:val="22"/>
          <w:szCs w:val="22"/>
        </w:rPr>
        <w:t xml:space="preserve"> </w:t>
      </w:r>
      <w:r w:rsidRPr="00590FA0">
        <w:rPr>
          <w:b/>
          <w:sz w:val="22"/>
          <w:szCs w:val="22"/>
        </w:rPr>
        <w:t>n.</w:t>
      </w:r>
      <w:r w:rsidRPr="00590FA0">
        <w:rPr>
          <w:b/>
          <w:spacing w:val="8"/>
          <w:sz w:val="22"/>
          <w:szCs w:val="22"/>
        </w:rPr>
        <w:t xml:space="preserve"> </w:t>
      </w:r>
      <w:r w:rsidRPr="00590FA0">
        <w:rPr>
          <w:b/>
          <w:sz w:val="22"/>
          <w:szCs w:val="22"/>
        </w:rPr>
        <w:t>24/44</w:t>
      </w:r>
      <w:r w:rsidRPr="00590FA0">
        <w:rPr>
          <w:b/>
          <w:spacing w:val="6"/>
          <w:sz w:val="22"/>
          <w:szCs w:val="22"/>
        </w:rPr>
        <w:t xml:space="preserve"> </w:t>
      </w:r>
      <w:r w:rsidRPr="00590FA0">
        <w:rPr>
          <w:b/>
          <w:sz w:val="22"/>
          <w:szCs w:val="22"/>
        </w:rPr>
        <w:t>del</w:t>
      </w:r>
      <w:r w:rsidRPr="00590FA0">
        <w:rPr>
          <w:b/>
          <w:spacing w:val="7"/>
          <w:sz w:val="22"/>
          <w:szCs w:val="22"/>
        </w:rPr>
        <w:t xml:space="preserve"> </w:t>
      </w:r>
      <w:r w:rsidR="004B124B">
        <w:rPr>
          <w:b/>
          <w:sz w:val="22"/>
          <w:szCs w:val="22"/>
        </w:rPr>
        <w:t>27/06/2013.</w:t>
      </w: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all’attinenza con la struttura da dirigere.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DICHIARAZIONI SOSTITUTIVE DELL’ATTO DI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la tipologia del rapporto: specificare se trattasi di rapporto di lavoro dipendente (a tempo determinato o indeterminato) o autonomo (libero professionale, consulente etc);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dichiarazione sostitutiva dell’atto di notorietà relativa alla conformità all’originale di una copia</w:t>
      </w:r>
      <w:r w:rsidR="0073784B">
        <w:rPr>
          <w:rFonts w:ascii="Times New Roman" w:hAnsi="Times New Roman"/>
          <w:b/>
          <w:szCs w:val="22"/>
        </w:rPr>
        <w:t xml:space="preserve"> </w:t>
      </w:r>
      <w:r w:rsidRPr="0050744A">
        <w:rPr>
          <w:rFonts w:ascii="Times New Roman" w:hAnsi="Times New Roman"/>
          <w:b/>
          <w:bCs/>
          <w:szCs w:val="22"/>
        </w:rPr>
        <w:t>di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2 e 3, deve essere presentata unitamente a copia fotostatica (fronte e retro) di un documento di identità in corso di validità del dichiarante, 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w:t>
      </w:r>
      <w:r w:rsidRPr="0050744A">
        <w:rPr>
          <w:rFonts w:ascii="Times New Roman" w:hAnsi="Times New Roman"/>
          <w:szCs w:val="22"/>
        </w:rPr>
        <w:lastRenderedPageBreak/>
        <w:t>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Chiunque rilasci dichiarazioni non veritiere o false</w:t>
      </w:r>
      <w:r w:rsidR="0073784B">
        <w:rPr>
          <w:rFonts w:ascii="Times New Roman" w:hAnsi="Times New Roman"/>
          <w:szCs w:val="22"/>
        </w:rPr>
        <w:t xml:space="preserve"> </w:t>
      </w:r>
      <w:r>
        <w:rPr>
          <w:rFonts w:ascii="Times New Roman" w:hAnsi="Times New Roman"/>
          <w:szCs w:val="22"/>
        </w:rPr>
        <w:t>è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r w:rsidRPr="00A51166">
        <w:rPr>
          <w:b/>
          <w:bCs/>
        </w:rPr>
        <w:t>Fac simile</w:t>
      </w:r>
    </w:p>
    <w:p w:rsidR="001608C1" w:rsidRPr="00322957" w:rsidRDefault="001608C1" w:rsidP="00322957">
      <w:pPr>
        <w:autoSpaceDE w:val="0"/>
        <w:jc w:val="center"/>
        <w:rPr>
          <w:b/>
          <w:bCs/>
        </w:rPr>
      </w:pPr>
      <w:r w:rsidRPr="00A51166">
        <w:rPr>
          <w:b/>
          <w:bCs/>
        </w:rPr>
        <w:t>DICHIARAZIONE SOSTITUTIVA DELL’ATTO DI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(Art. 47 D.P.R. 28 dicembre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 xml:space="preserve">(specificare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professionale/co.co.co./etc.,) ___________________________________________   a tempo (determinato/indeterminato, pieno/ 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Lgs. n. 196 del 30 giugno 2003 e s.m.i.,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r w:rsidRPr="00A51166">
        <w:rPr>
          <w:b/>
          <w:bCs/>
        </w:rPr>
        <w:t>Fac simile</w:t>
      </w:r>
    </w:p>
    <w:p w:rsidR="001608C1" w:rsidRPr="00A51166" w:rsidRDefault="001608C1" w:rsidP="00D45147">
      <w:pPr>
        <w:autoSpaceDE w:val="0"/>
        <w:jc w:val="center"/>
        <w:rPr>
          <w:b/>
          <w:bCs/>
          <w:color w:val="000000"/>
        </w:rPr>
      </w:pPr>
      <w:r w:rsidRPr="00A51166">
        <w:rPr>
          <w:b/>
          <w:bCs/>
          <w:color w:val="000000"/>
        </w:rPr>
        <w:t>DICHIARAZIONE SOSTITUTIVA DELL'ATTO DI NOTORIETA'</w:t>
      </w:r>
    </w:p>
    <w:p w:rsidR="001608C1" w:rsidRPr="00A51166" w:rsidRDefault="001608C1" w:rsidP="00D45147">
      <w:pPr>
        <w:autoSpaceDE w:val="0"/>
        <w:jc w:val="center"/>
        <w:rPr>
          <w:b/>
          <w:bCs/>
          <w:color w:val="000000"/>
        </w:rPr>
      </w:pPr>
      <w:r w:rsidRPr="00A51166">
        <w:rPr>
          <w:b/>
          <w:bCs/>
          <w:color w:val="000000"/>
        </w:rPr>
        <w:t>DI CONFORMITA' ALL'ORIGINALE DI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edito da _________________________________________________________, riprodotto per intero/estratto da pag. _______a pag. _______ e quindi composta di n°_________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lastRenderedPageBreak/>
        <w:t>di essere a conoscenza del fatto che l'allegata copia del titolo di studio</w:t>
      </w:r>
    </w:p>
    <w:p w:rsidR="001608C1" w:rsidRPr="00D45147" w:rsidRDefault="001608C1" w:rsidP="00D45147">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di essere stato informato, ai sensi del Regolamento (UE) n. 679/2016 e del D. Lgs. n. 196 del 30 giugno 2003 e s.m.i.,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6DD" w:rsidRDefault="001316DD" w:rsidP="00012291">
      <w:r>
        <w:separator/>
      </w:r>
    </w:p>
  </w:endnote>
  <w:endnote w:type="continuationSeparator" w:id="0">
    <w:p w:rsidR="001316DD" w:rsidRDefault="001316DD" w:rsidP="0001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191648"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6936A0">
      <w:rPr>
        <w:rStyle w:val="Numeropagina"/>
        <w:noProof/>
      </w:rPr>
      <w:t>22</w:t>
    </w:r>
    <w:r>
      <w:rPr>
        <w:rStyle w:val="Numeropagina"/>
      </w:rPr>
      <w:fldChar w:fldCharType="end"/>
    </w:r>
  </w:p>
  <w:p w:rsidR="006936A0" w:rsidRDefault="006936A0">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191648"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2F743D">
      <w:rPr>
        <w:rStyle w:val="Numeropagina"/>
        <w:noProof/>
      </w:rPr>
      <w:t>1</w:t>
    </w:r>
    <w:r>
      <w:rPr>
        <w:rStyle w:val="Numeropagina"/>
      </w:rPr>
      <w:fldChar w:fldCharType="end"/>
    </w:r>
  </w:p>
  <w:p w:rsidR="006936A0" w:rsidRDefault="006936A0">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36A0" w:rsidRDefault="006936A0">
    <w:pPr>
      <w:pStyle w:val="Pidipagina"/>
    </w:pPr>
    <w:r w:rsidRPr="003966CB">
      <w:rPr>
        <w:rStyle w:val="Numeropagina"/>
      </w:rPr>
      <w:t xml:space="preserve">Pagina </w:t>
    </w:r>
    <w:r w:rsidR="00191648" w:rsidRPr="003966CB">
      <w:rPr>
        <w:rStyle w:val="Numeropagina"/>
      </w:rPr>
      <w:fldChar w:fldCharType="begin"/>
    </w:r>
    <w:r w:rsidRPr="003966CB">
      <w:rPr>
        <w:rStyle w:val="Numeropagina"/>
      </w:rPr>
      <w:instrText xml:space="preserve"> PAGE </w:instrText>
    </w:r>
    <w:r w:rsidR="00191648" w:rsidRPr="003966CB">
      <w:rPr>
        <w:rStyle w:val="Numeropagina"/>
      </w:rPr>
      <w:fldChar w:fldCharType="separate"/>
    </w:r>
    <w:r>
      <w:rPr>
        <w:rStyle w:val="Numeropagina"/>
        <w:noProof/>
      </w:rPr>
      <w:t>22</w:t>
    </w:r>
    <w:r w:rsidR="00191648" w:rsidRPr="003966CB">
      <w:rPr>
        <w:rStyle w:val="Numeropagina"/>
      </w:rPr>
      <w:fldChar w:fldCharType="end"/>
    </w:r>
    <w:r w:rsidRPr="003966CB">
      <w:rPr>
        <w:rStyle w:val="Numeropagina"/>
      </w:rPr>
      <w:t xml:space="preserve"> di </w:t>
    </w:r>
    <w:r w:rsidR="00191648" w:rsidRPr="003966CB">
      <w:rPr>
        <w:rStyle w:val="Numeropagina"/>
      </w:rPr>
      <w:fldChar w:fldCharType="begin"/>
    </w:r>
    <w:r w:rsidRPr="003966CB">
      <w:rPr>
        <w:rStyle w:val="Numeropagina"/>
      </w:rPr>
      <w:instrText xml:space="preserve"> NUMPAGES </w:instrText>
    </w:r>
    <w:r w:rsidR="00191648" w:rsidRPr="003966CB">
      <w:rPr>
        <w:rStyle w:val="Numeropagina"/>
      </w:rPr>
      <w:fldChar w:fldCharType="separate"/>
    </w:r>
    <w:r w:rsidR="00F120BF">
      <w:rPr>
        <w:rStyle w:val="Numeropagina"/>
        <w:noProof/>
      </w:rPr>
      <w:t>15</w:t>
    </w:r>
    <w:r w:rsidR="00191648" w:rsidRPr="003966CB">
      <w:rPr>
        <w:rStyle w:val="Numeropagina"/>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6DD" w:rsidRDefault="001316DD" w:rsidP="00012291">
      <w:r>
        <w:separator/>
      </w:r>
    </w:p>
  </w:footnote>
  <w:footnote w:type="continuationSeparator" w:id="0">
    <w:p w:rsidR="001316DD" w:rsidRDefault="001316DD" w:rsidP="00012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15:restartNumberingAfterBreak="0">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15:restartNumberingAfterBreak="0">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15:restartNumberingAfterBreak="0">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15:restartNumberingAfterBreak="0">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15:restartNumberingAfterBreak="0">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15:restartNumberingAfterBreak="0">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15:restartNumberingAfterBreak="0">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15:restartNumberingAfterBreak="0">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15:restartNumberingAfterBreak="0">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15:restartNumberingAfterBreak="0">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F5EB2"/>
    <w:rsid w:val="00004E13"/>
    <w:rsid w:val="00012291"/>
    <w:rsid w:val="00017F9D"/>
    <w:rsid w:val="00023461"/>
    <w:rsid w:val="0002575A"/>
    <w:rsid w:val="00035A83"/>
    <w:rsid w:val="00047D9A"/>
    <w:rsid w:val="00057422"/>
    <w:rsid w:val="00057EAC"/>
    <w:rsid w:val="0006163F"/>
    <w:rsid w:val="00083894"/>
    <w:rsid w:val="00084360"/>
    <w:rsid w:val="000930B7"/>
    <w:rsid w:val="000B1D16"/>
    <w:rsid w:val="000B60D0"/>
    <w:rsid w:val="000C3C88"/>
    <w:rsid w:val="000D5E6B"/>
    <w:rsid w:val="000E2CEF"/>
    <w:rsid w:val="000F6A54"/>
    <w:rsid w:val="001000BD"/>
    <w:rsid w:val="001127CF"/>
    <w:rsid w:val="00126B66"/>
    <w:rsid w:val="001316DD"/>
    <w:rsid w:val="00134D86"/>
    <w:rsid w:val="00147EE2"/>
    <w:rsid w:val="001608C1"/>
    <w:rsid w:val="001642D0"/>
    <w:rsid w:val="001643DE"/>
    <w:rsid w:val="001805B8"/>
    <w:rsid w:val="0019062A"/>
    <w:rsid w:val="00191648"/>
    <w:rsid w:val="001960D9"/>
    <w:rsid w:val="001963D6"/>
    <w:rsid w:val="0019688B"/>
    <w:rsid w:val="00196C2F"/>
    <w:rsid w:val="001A228F"/>
    <w:rsid w:val="001A59C6"/>
    <w:rsid w:val="001B289F"/>
    <w:rsid w:val="001E273F"/>
    <w:rsid w:val="001E61A3"/>
    <w:rsid w:val="001F2B3E"/>
    <w:rsid w:val="001F46A3"/>
    <w:rsid w:val="00225411"/>
    <w:rsid w:val="002257B4"/>
    <w:rsid w:val="0024131B"/>
    <w:rsid w:val="002448EB"/>
    <w:rsid w:val="00266A94"/>
    <w:rsid w:val="00272857"/>
    <w:rsid w:val="00272A7E"/>
    <w:rsid w:val="002755B3"/>
    <w:rsid w:val="00282835"/>
    <w:rsid w:val="00286D81"/>
    <w:rsid w:val="002A3647"/>
    <w:rsid w:val="002B37A0"/>
    <w:rsid w:val="002C336D"/>
    <w:rsid w:val="002D71E4"/>
    <w:rsid w:val="002E243B"/>
    <w:rsid w:val="002F59B6"/>
    <w:rsid w:val="002F743D"/>
    <w:rsid w:val="00300D51"/>
    <w:rsid w:val="003023B5"/>
    <w:rsid w:val="00306033"/>
    <w:rsid w:val="0031502B"/>
    <w:rsid w:val="00322957"/>
    <w:rsid w:val="00322BF4"/>
    <w:rsid w:val="00326A4C"/>
    <w:rsid w:val="00331B2F"/>
    <w:rsid w:val="0035041B"/>
    <w:rsid w:val="00357042"/>
    <w:rsid w:val="00375DDD"/>
    <w:rsid w:val="003966CB"/>
    <w:rsid w:val="00397009"/>
    <w:rsid w:val="003A096C"/>
    <w:rsid w:val="003A1AF1"/>
    <w:rsid w:val="003A2909"/>
    <w:rsid w:val="003B18E9"/>
    <w:rsid w:val="003D1EAF"/>
    <w:rsid w:val="003E317B"/>
    <w:rsid w:val="003E64EE"/>
    <w:rsid w:val="003F5EB2"/>
    <w:rsid w:val="004100AA"/>
    <w:rsid w:val="00436B36"/>
    <w:rsid w:val="0045606A"/>
    <w:rsid w:val="00470BB7"/>
    <w:rsid w:val="00477E58"/>
    <w:rsid w:val="00485CBD"/>
    <w:rsid w:val="00486142"/>
    <w:rsid w:val="0049299E"/>
    <w:rsid w:val="004A3208"/>
    <w:rsid w:val="004A5A77"/>
    <w:rsid w:val="004A619C"/>
    <w:rsid w:val="004B124B"/>
    <w:rsid w:val="004C5C06"/>
    <w:rsid w:val="004D6987"/>
    <w:rsid w:val="004F3C6B"/>
    <w:rsid w:val="0050089F"/>
    <w:rsid w:val="00506B7B"/>
    <w:rsid w:val="0050744A"/>
    <w:rsid w:val="005148FF"/>
    <w:rsid w:val="00522EB9"/>
    <w:rsid w:val="00525B9F"/>
    <w:rsid w:val="00526A8D"/>
    <w:rsid w:val="005310CC"/>
    <w:rsid w:val="00542314"/>
    <w:rsid w:val="00546E7B"/>
    <w:rsid w:val="00550940"/>
    <w:rsid w:val="0056118C"/>
    <w:rsid w:val="0056160E"/>
    <w:rsid w:val="00572C00"/>
    <w:rsid w:val="00574846"/>
    <w:rsid w:val="005807EC"/>
    <w:rsid w:val="00590AE3"/>
    <w:rsid w:val="00590FA0"/>
    <w:rsid w:val="005929ED"/>
    <w:rsid w:val="00593406"/>
    <w:rsid w:val="005C0A05"/>
    <w:rsid w:val="005F7B64"/>
    <w:rsid w:val="00605167"/>
    <w:rsid w:val="00611C97"/>
    <w:rsid w:val="0061563F"/>
    <w:rsid w:val="00617245"/>
    <w:rsid w:val="006476C8"/>
    <w:rsid w:val="00663B7A"/>
    <w:rsid w:val="00682317"/>
    <w:rsid w:val="00690793"/>
    <w:rsid w:val="006936A0"/>
    <w:rsid w:val="0069398D"/>
    <w:rsid w:val="00693B4D"/>
    <w:rsid w:val="00694AA1"/>
    <w:rsid w:val="006B64B2"/>
    <w:rsid w:val="006B7A0F"/>
    <w:rsid w:val="006C4258"/>
    <w:rsid w:val="006D4CD4"/>
    <w:rsid w:val="006E2E34"/>
    <w:rsid w:val="006F642A"/>
    <w:rsid w:val="00712BDB"/>
    <w:rsid w:val="00713034"/>
    <w:rsid w:val="00713F09"/>
    <w:rsid w:val="007160F1"/>
    <w:rsid w:val="00731689"/>
    <w:rsid w:val="007335B5"/>
    <w:rsid w:val="00733F33"/>
    <w:rsid w:val="0073784B"/>
    <w:rsid w:val="0074132C"/>
    <w:rsid w:val="007540B5"/>
    <w:rsid w:val="007549B0"/>
    <w:rsid w:val="00757516"/>
    <w:rsid w:val="00766413"/>
    <w:rsid w:val="00774B76"/>
    <w:rsid w:val="007876EE"/>
    <w:rsid w:val="00787FAC"/>
    <w:rsid w:val="00794175"/>
    <w:rsid w:val="00795C60"/>
    <w:rsid w:val="007A3E71"/>
    <w:rsid w:val="007A4EC2"/>
    <w:rsid w:val="007B0DC0"/>
    <w:rsid w:val="007B4EE8"/>
    <w:rsid w:val="007C3111"/>
    <w:rsid w:val="007D056E"/>
    <w:rsid w:val="007E434D"/>
    <w:rsid w:val="007F13A9"/>
    <w:rsid w:val="008017BB"/>
    <w:rsid w:val="00804992"/>
    <w:rsid w:val="008077EE"/>
    <w:rsid w:val="008146BD"/>
    <w:rsid w:val="00820478"/>
    <w:rsid w:val="008228BD"/>
    <w:rsid w:val="00854F0E"/>
    <w:rsid w:val="008555D9"/>
    <w:rsid w:val="00857407"/>
    <w:rsid w:val="008625BD"/>
    <w:rsid w:val="00866B12"/>
    <w:rsid w:val="00874EC3"/>
    <w:rsid w:val="00890F95"/>
    <w:rsid w:val="00893AA9"/>
    <w:rsid w:val="008A157C"/>
    <w:rsid w:val="008A303D"/>
    <w:rsid w:val="008A3E8C"/>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3719"/>
    <w:rsid w:val="009D314D"/>
    <w:rsid w:val="009D4CDB"/>
    <w:rsid w:val="009E2B61"/>
    <w:rsid w:val="009E458E"/>
    <w:rsid w:val="009E5BA1"/>
    <w:rsid w:val="009F4A4D"/>
    <w:rsid w:val="00A0188C"/>
    <w:rsid w:val="00A02956"/>
    <w:rsid w:val="00A059B9"/>
    <w:rsid w:val="00A12BBE"/>
    <w:rsid w:val="00A17E77"/>
    <w:rsid w:val="00A253B5"/>
    <w:rsid w:val="00A40FF9"/>
    <w:rsid w:val="00A42693"/>
    <w:rsid w:val="00A51166"/>
    <w:rsid w:val="00A60652"/>
    <w:rsid w:val="00A61235"/>
    <w:rsid w:val="00A61B04"/>
    <w:rsid w:val="00A70B63"/>
    <w:rsid w:val="00AA0AA2"/>
    <w:rsid w:val="00AA37D4"/>
    <w:rsid w:val="00AA6820"/>
    <w:rsid w:val="00AC1887"/>
    <w:rsid w:val="00AC2EB8"/>
    <w:rsid w:val="00AD0C23"/>
    <w:rsid w:val="00AD59E2"/>
    <w:rsid w:val="00AE1CA8"/>
    <w:rsid w:val="00AE68B7"/>
    <w:rsid w:val="00AF21F3"/>
    <w:rsid w:val="00AF243F"/>
    <w:rsid w:val="00AF3694"/>
    <w:rsid w:val="00AF69A9"/>
    <w:rsid w:val="00B02ACB"/>
    <w:rsid w:val="00B053EC"/>
    <w:rsid w:val="00B07816"/>
    <w:rsid w:val="00B10008"/>
    <w:rsid w:val="00B12543"/>
    <w:rsid w:val="00B12B50"/>
    <w:rsid w:val="00B258A0"/>
    <w:rsid w:val="00B401DB"/>
    <w:rsid w:val="00B40E78"/>
    <w:rsid w:val="00B80EA2"/>
    <w:rsid w:val="00B91E25"/>
    <w:rsid w:val="00BA1038"/>
    <w:rsid w:val="00BA1404"/>
    <w:rsid w:val="00BA4518"/>
    <w:rsid w:val="00BB165B"/>
    <w:rsid w:val="00BB780D"/>
    <w:rsid w:val="00BD2E9D"/>
    <w:rsid w:val="00BE191F"/>
    <w:rsid w:val="00BE48D1"/>
    <w:rsid w:val="00C02CA8"/>
    <w:rsid w:val="00C0549D"/>
    <w:rsid w:val="00C10DCB"/>
    <w:rsid w:val="00C175B3"/>
    <w:rsid w:val="00C261DC"/>
    <w:rsid w:val="00C321A4"/>
    <w:rsid w:val="00C35938"/>
    <w:rsid w:val="00C44154"/>
    <w:rsid w:val="00C7308A"/>
    <w:rsid w:val="00C77C95"/>
    <w:rsid w:val="00C86AA9"/>
    <w:rsid w:val="00C90A6A"/>
    <w:rsid w:val="00CD726D"/>
    <w:rsid w:val="00CE731A"/>
    <w:rsid w:val="00CF0BA1"/>
    <w:rsid w:val="00D20CF6"/>
    <w:rsid w:val="00D26CD2"/>
    <w:rsid w:val="00D324E7"/>
    <w:rsid w:val="00D35A84"/>
    <w:rsid w:val="00D41E5C"/>
    <w:rsid w:val="00D45147"/>
    <w:rsid w:val="00D45ED5"/>
    <w:rsid w:val="00D505EA"/>
    <w:rsid w:val="00D527C8"/>
    <w:rsid w:val="00D603E8"/>
    <w:rsid w:val="00D722DE"/>
    <w:rsid w:val="00D9138B"/>
    <w:rsid w:val="00D91DC0"/>
    <w:rsid w:val="00D92FBB"/>
    <w:rsid w:val="00DA5146"/>
    <w:rsid w:val="00DA71E5"/>
    <w:rsid w:val="00DB4EFD"/>
    <w:rsid w:val="00DB7C21"/>
    <w:rsid w:val="00DD16C8"/>
    <w:rsid w:val="00DD375A"/>
    <w:rsid w:val="00DD5E4E"/>
    <w:rsid w:val="00DD6197"/>
    <w:rsid w:val="00DE0511"/>
    <w:rsid w:val="00DF14DC"/>
    <w:rsid w:val="00E01B8B"/>
    <w:rsid w:val="00E30455"/>
    <w:rsid w:val="00E35FDC"/>
    <w:rsid w:val="00E36EBC"/>
    <w:rsid w:val="00E6266D"/>
    <w:rsid w:val="00E64328"/>
    <w:rsid w:val="00E71E44"/>
    <w:rsid w:val="00E91A96"/>
    <w:rsid w:val="00E92AEF"/>
    <w:rsid w:val="00EB4501"/>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A1144"/>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3F8669"/>
  <w15:docId w15:val="{D655C822-A687-4107-9FBA-F80618D8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testo">
    <w:name w:val="Body Text"/>
    <w:basedOn w:val="Normale"/>
    <w:link w:val="CorpotestoCarattere"/>
    <w:uiPriority w:val="99"/>
    <w:rsid w:val="003F5EB2"/>
    <w:pPr>
      <w:spacing w:line="360" w:lineRule="auto"/>
      <w:jc w:val="both"/>
    </w:pPr>
    <w:rPr>
      <w:sz w:val="24"/>
    </w:rPr>
  </w:style>
  <w:style w:type="character" w:customStyle="1" w:styleId="CorpotestoCarattere">
    <w:name w:val="Corpo testo Carattere"/>
    <w:basedOn w:val="Carpredefinitoparagrafo"/>
    <w:link w:val="Corpo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F592A-2823-40DE-9894-F71C613ED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15</Pages>
  <Words>5672</Words>
  <Characters>32333</Characters>
  <Application>Microsoft Office Word</Application>
  <DocSecurity>0</DocSecurity>
  <Lines>269</Lines>
  <Paragraphs>75</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subject/>
  <dc:creator>Sanls0789</dc:creator>
  <cp:keywords/>
  <dc:description/>
  <cp:lastModifiedBy>Debora Steri</cp:lastModifiedBy>
  <cp:revision>38</cp:revision>
  <cp:lastPrinted>2022-05-23T09:15:00Z</cp:lastPrinted>
  <dcterms:created xsi:type="dcterms:W3CDTF">2021-02-17T11:53:00Z</dcterms:created>
  <dcterms:modified xsi:type="dcterms:W3CDTF">2022-11-30T10:55:00Z</dcterms:modified>
</cp:coreProperties>
</file>